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6D1" w:rsidRPr="00656F16" w:rsidRDefault="00BC190F" w:rsidP="00081D01">
      <w:pPr>
        <w:pStyle w:val="Style2"/>
        <w:widowControl/>
        <w:spacing w:line="240" w:lineRule="auto"/>
        <w:ind w:right="-1" w:firstLine="0"/>
        <w:jc w:val="both"/>
        <w:rPr>
          <w:rStyle w:val="FontStyle11"/>
        </w:rPr>
      </w:pPr>
      <w:r w:rsidRPr="00656F16">
        <w:rPr>
          <w:rStyle w:val="FontStyle11"/>
          <w:lang w:val="sr-Cyrl-CS"/>
        </w:rPr>
        <w:tab/>
      </w:r>
    </w:p>
    <w:p w:rsidR="00910E0C" w:rsidRPr="00656F16" w:rsidRDefault="008A3917" w:rsidP="002E46D1">
      <w:pPr>
        <w:pStyle w:val="Style2"/>
        <w:widowControl/>
        <w:spacing w:line="240" w:lineRule="auto"/>
        <w:ind w:right="-1" w:firstLine="720"/>
        <w:jc w:val="both"/>
        <w:rPr>
          <w:rStyle w:val="FontStyle11"/>
          <w:lang w:val="sr-Cyrl-CS"/>
        </w:rPr>
      </w:pPr>
      <w:r w:rsidRPr="00656F16">
        <w:rPr>
          <w:rStyle w:val="FontStyle11"/>
          <w:lang w:val="sr-Cyrl-CS"/>
        </w:rPr>
        <w:t xml:space="preserve">На основу </w:t>
      </w:r>
      <w:proofErr w:type="spellStart"/>
      <w:r w:rsidR="00776365" w:rsidRPr="00656F16">
        <w:rPr>
          <w:sz w:val="22"/>
          <w:szCs w:val="22"/>
        </w:rPr>
        <w:t>Уговор</w:t>
      </w:r>
      <w:proofErr w:type="spellEnd"/>
      <w:r w:rsidR="00776365" w:rsidRPr="00656F16">
        <w:rPr>
          <w:sz w:val="22"/>
          <w:szCs w:val="22"/>
          <w:lang w:val="sr-Cyrl-RS"/>
        </w:rPr>
        <w:t>а</w:t>
      </w:r>
      <w:r w:rsidR="00776365" w:rsidRPr="00656F16">
        <w:rPr>
          <w:sz w:val="22"/>
          <w:szCs w:val="22"/>
        </w:rPr>
        <w:t xml:space="preserve"> о </w:t>
      </w:r>
      <w:proofErr w:type="spellStart"/>
      <w:r w:rsidR="00776365" w:rsidRPr="00656F16">
        <w:rPr>
          <w:sz w:val="22"/>
          <w:szCs w:val="22"/>
        </w:rPr>
        <w:t>сарадњи</w:t>
      </w:r>
      <w:proofErr w:type="spellEnd"/>
      <w:r w:rsidR="00062216" w:rsidRPr="00656F16">
        <w:rPr>
          <w:sz w:val="22"/>
          <w:szCs w:val="22"/>
        </w:rPr>
        <w:t xml:space="preserve"> </w:t>
      </w:r>
      <w:r w:rsidR="00062216" w:rsidRPr="00656F16">
        <w:rPr>
          <w:sz w:val="22"/>
          <w:szCs w:val="22"/>
          <w:lang w:val="sr-Cyrl-RS"/>
        </w:rPr>
        <w:t>на реализаци помоћи за куповину огревног дрвета са превозом за најугроженије породице избеглица и интерно расељених лица</w:t>
      </w:r>
      <w:r w:rsidR="00776365" w:rsidRPr="00656F16">
        <w:rPr>
          <w:sz w:val="22"/>
          <w:szCs w:val="22"/>
        </w:rPr>
        <w:t xml:space="preserve">, </w:t>
      </w:r>
      <w:proofErr w:type="spellStart"/>
      <w:r w:rsidR="00776365" w:rsidRPr="00656F16">
        <w:rPr>
          <w:sz w:val="22"/>
          <w:szCs w:val="22"/>
        </w:rPr>
        <w:t>закљученог</w:t>
      </w:r>
      <w:proofErr w:type="spellEnd"/>
      <w:r w:rsidR="00776365" w:rsidRPr="00656F16">
        <w:rPr>
          <w:sz w:val="22"/>
          <w:szCs w:val="22"/>
        </w:rPr>
        <w:t xml:space="preserve"> </w:t>
      </w:r>
      <w:proofErr w:type="spellStart"/>
      <w:r w:rsidR="00776365" w:rsidRPr="00656F16">
        <w:rPr>
          <w:sz w:val="22"/>
          <w:szCs w:val="22"/>
        </w:rPr>
        <w:t>између</w:t>
      </w:r>
      <w:proofErr w:type="spellEnd"/>
      <w:r w:rsidR="00776365" w:rsidRPr="00656F16">
        <w:rPr>
          <w:sz w:val="22"/>
          <w:szCs w:val="22"/>
        </w:rPr>
        <w:t xml:space="preserve"> </w:t>
      </w:r>
      <w:proofErr w:type="spellStart"/>
      <w:r w:rsidR="00776365" w:rsidRPr="00656F16">
        <w:rPr>
          <w:sz w:val="22"/>
          <w:szCs w:val="22"/>
        </w:rPr>
        <w:t>Комесаријата</w:t>
      </w:r>
      <w:proofErr w:type="spellEnd"/>
      <w:r w:rsidR="00776365" w:rsidRPr="00656F16">
        <w:rPr>
          <w:sz w:val="22"/>
          <w:szCs w:val="22"/>
        </w:rPr>
        <w:t xml:space="preserve"> </w:t>
      </w:r>
      <w:proofErr w:type="spellStart"/>
      <w:r w:rsidR="00776365" w:rsidRPr="00656F16">
        <w:rPr>
          <w:sz w:val="22"/>
          <w:szCs w:val="22"/>
        </w:rPr>
        <w:t>за</w:t>
      </w:r>
      <w:proofErr w:type="spellEnd"/>
      <w:r w:rsidR="00776365" w:rsidRPr="00656F16">
        <w:rPr>
          <w:sz w:val="22"/>
          <w:szCs w:val="22"/>
        </w:rPr>
        <w:t xml:space="preserve"> </w:t>
      </w:r>
      <w:proofErr w:type="spellStart"/>
      <w:r w:rsidR="00776365" w:rsidRPr="00656F16">
        <w:rPr>
          <w:sz w:val="22"/>
          <w:szCs w:val="22"/>
        </w:rPr>
        <w:t>избеглице</w:t>
      </w:r>
      <w:proofErr w:type="spellEnd"/>
      <w:r w:rsidR="00776365" w:rsidRPr="00656F16">
        <w:rPr>
          <w:sz w:val="22"/>
          <w:szCs w:val="22"/>
        </w:rPr>
        <w:t xml:space="preserve"> и </w:t>
      </w:r>
      <w:proofErr w:type="spellStart"/>
      <w:r w:rsidR="00776365" w:rsidRPr="00656F16">
        <w:rPr>
          <w:sz w:val="22"/>
          <w:szCs w:val="22"/>
        </w:rPr>
        <w:t>миграције</w:t>
      </w:r>
      <w:proofErr w:type="spellEnd"/>
      <w:r w:rsidR="00776365" w:rsidRPr="00656F16">
        <w:rPr>
          <w:sz w:val="22"/>
          <w:szCs w:val="22"/>
        </w:rPr>
        <w:t xml:space="preserve"> </w:t>
      </w:r>
      <w:r w:rsidR="00776365" w:rsidRPr="00656F16">
        <w:rPr>
          <w:sz w:val="22"/>
          <w:szCs w:val="22"/>
          <w:lang w:val="sr-Cyrl-RS"/>
        </w:rPr>
        <w:t xml:space="preserve">РС Београд </w:t>
      </w:r>
      <w:r w:rsidR="00776365" w:rsidRPr="00656F16">
        <w:rPr>
          <w:sz w:val="22"/>
          <w:szCs w:val="22"/>
        </w:rPr>
        <w:t xml:space="preserve">и </w:t>
      </w:r>
      <w:proofErr w:type="spellStart"/>
      <w:r w:rsidR="00776365" w:rsidRPr="00656F16">
        <w:rPr>
          <w:sz w:val="22"/>
          <w:szCs w:val="22"/>
        </w:rPr>
        <w:t>општине</w:t>
      </w:r>
      <w:proofErr w:type="spellEnd"/>
      <w:r w:rsidR="00776365" w:rsidRPr="00656F16">
        <w:rPr>
          <w:sz w:val="22"/>
          <w:szCs w:val="22"/>
        </w:rPr>
        <w:t xml:space="preserve"> </w:t>
      </w:r>
      <w:proofErr w:type="spellStart"/>
      <w:r w:rsidR="00776365" w:rsidRPr="00656F16">
        <w:rPr>
          <w:sz w:val="22"/>
          <w:szCs w:val="22"/>
        </w:rPr>
        <w:t>Параћин</w:t>
      </w:r>
      <w:proofErr w:type="spellEnd"/>
      <w:r w:rsidR="00776365" w:rsidRPr="00656F16">
        <w:rPr>
          <w:sz w:val="22"/>
          <w:szCs w:val="22"/>
        </w:rPr>
        <w:t xml:space="preserve">, </w:t>
      </w:r>
      <w:proofErr w:type="spellStart"/>
      <w:r w:rsidR="00776365" w:rsidRPr="00656F16">
        <w:rPr>
          <w:sz w:val="22"/>
          <w:szCs w:val="22"/>
        </w:rPr>
        <w:t>заведеног</w:t>
      </w:r>
      <w:proofErr w:type="spellEnd"/>
      <w:r w:rsidR="00776365" w:rsidRPr="00656F16">
        <w:rPr>
          <w:sz w:val="22"/>
          <w:szCs w:val="22"/>
        </w:rPr>
        <w:t xml:space="preserve"> </w:t>
      </w:r>
      <w:proofErr w:type="spellStart"/>
      <w:r w:rsidR="00776365" w:rsidRPr="00656F16">
        <w:rPr>
          <w:sz w:val="22"/>
          <w:szCs w:val="22"/>
        </w:rPr>
        <w:t>код</w:t>
      </w:r>
      <w:proofErr w:type="spellEnd"/>
      <w:r w:rsidR="00776365" w:rsidRPr="00656F16">
        <w:rPr>
          <w:sz w:val="22"/>
          <w:szCs w:val="22"/>
        </w:rPr>
        <w:t xml:space="preserve"> </w:t>
      </w:r>
      <w:proofErr w:type="spellStart"/>
      <w:r w:rsidR="00776365" w:rsidRPr="00656F16">
        <w:rPr>
          <w:sz w:val="22"/>
          <w:szCs w:val="22"/>
        </w:rPr>
        <w:t>Комесаријата</w:t>
      </w:r>
      <w:proofErr w:type="spellEnd"/>
      <w:r w:rsidR="00776365" w:rsidRPr="00656F16">
        <w:rPr>
          <w:sz w:val="22"/>
          <w:szCs w:val="22"/>
        </w:rPr>
        <w:t xml:space="preserve">, </w:t>
      </w:r>
      <w:proofErr w:type="spellStart"/>
      <w:r w:rsidR="00776365" w:rsidRPr="00656F16">
        <w:rPr>
          <w:sz w:val="22"/>
          <w:szCs w:val="22"/>
        </w:rPr>
        <w:t>број</w:t>
      </w:r>
      <w:proofErr w:type="spellEnd"/>
      <w:r w:rsidR="00776365" w:rsidRPr="00656F16">
        <w:rPr>
          <w:sz w:val="22"/>
          <w:szCs w:val="22"/>
        </w:rPr>
        <w:t>: 553-</w:t>
      </w:r>
      <w:r w:rsidR="00E36AA6" w:rsidRPr="00656F16">
        <w:rPr>
          <w:sz w:val="22"/>
          <w:szCs w:val="22"/>
        </w:rPr>
        <w:t>408</w:t>
      </w:r>
      <w:r w:rsidR="00776365" w:rsidRPr="00656F16">
        <w:rPr>
          <w:sz w:val="22"/>
          <w:szCs w:val="22"/>
        </w:rPr>
        <w:t>/1-202</w:t>
      </w:r>
      <w:r w:rsidR="00E36AA6" w:rsidRPr="00656F16">
        <w:rPr>
          <w:sz w:val="22"/>
          <w:szCs w:val="22"/>
        </w:rPr>
        <w:t>3</w:t>
      </w:r>
      <w:r w:rsidR="00776365" w:rsidRPr="00656F16">
        <w:rPr>
          <w:sz w:val="22"/>
          <w:szCs w:val="22"/>
        </w:rPr>
        <w:t xml:space="preserve"> </w:t>
      </w:r>
      <w:proofErr w:type="spellStart"/>
      <w:r w:rsidR="00776365" w:rsidRPr="00656F16">
        <w:rPr>
          <w:sz w:val="22"/>
          <w:szCs w:val="22"/>
        </w:rPr>
        <w:t>од</w:t>
      </w:r>
      <w:proofErr w:type="spellEnd"/>
      <w:r w:rsidR="00776365" w:rsidRPr="00656F16">
        <w:rPr>
          <w:sz w:val="22"/>
          <w:szCs w:val="22"/>
        </w:rPr>
        <w:t xml:space="preserve"> </w:t>
      </w:r>
      <w:r w:rsidR="00E36AA6" w:rsidRPr="00656F16">
        <w:rPr>
          <w:sz w:val="22"/>
          <w:szCs w:val="22"/>
        </w:rPr>
        <w:t>22</w:t>
      </w:r>
      <w:r w:rsidR="00776365" w:rsidRPr="00656F16">
        <w:rPr>
          <w:sz w:val="22"/>
          <w:szCs w:val="22"/>
        </w:rPr>
        <w:t>.</w:t>
      </w:r>
      <w:r w:rsidR="00062216" w:rsidRPr="00656F16">
        <w:rPr>
          <w:sz w:val="22"/>
          <w:szCs w:val="22"/>
          <w:lang w:val="sr-Cyrl-RS"/>
        </w:rPr>
        <w:t>августа</w:t>
      </w:r>
      <w:r w:rsidR="00776365" w:rsidRPr="00656F16">
        <w:rPr>
          <w:sz w:val="22"/>
          <w:szCs w:val="22"/>
        </w:rPr>
        <w:t xml:space="preserve"> 202</w:t>
      </w:r>
      <w:r w:rsidR="00062216" w:rsidRPr="00656F16">
        <w:rPr>
          <w:sz w:val="22"/>
          <w:szCs w:val="22"/>
          <w:lang w:val="sr-Cyrl-RS"/>
        </w:rPr>
        <w:t>3</w:t>
      </w:r>
      <w:r w:rsidR="00776365" w:rsidRPr="00656F16">
        <w:rPr>
          <w:sz w:val="22"/>
          <w:szCs w:val="22"/>
        </w:rPr>
        <w:t>.</w:t>
      </w:r>
      <w:proofErr w:type="spellStart"/>
      <w:r w:rsidR="00776365" w:rsidRPr="00656F16">
        <w:rPr>
          <w:sz w:val="22"/>
          <w:szCs w:val="22"/>
        </w:rPr>
        <w:t>године</w:t>
      </w:r>
      <w:proofErr w:type="spellEnd"/>
      <w:r w:rsidR="00776365" w:rsidRPr="00656F16">
        <w:rPr>
          <w:sz w:val="22"/>
          <w:szCs w:val="22"/>
        </w:rPr>
        <w:t xml:space="preserve"> и </w:t>
      </w:r>
      <w:proofErr w:type="spellStart"/>
      <w:r w:rsidR="00776365" w:rsidRPr="00656F16">
        <w:rPr>
          <w:sz w:val="22"/>
          <w:szCs w:val="22"/>
        </w:rPr>
        <w:t>општине</w:t>
      </w:r>
      <w:proofErr w:type="spellEnd"/>
      <w:r w:rsidR="00776365" w:rsidRPr="00656F16">
        <w:rPr>
          <w:sz w:val="22"/>
          <w:szCs w:val="22"/>
        </w:rPr>
        <w:t xml:space="preserve"> </w:t>
      </w:r>
      <w:proofErr w:type="spellStart"/>
      <w:r w:rsidR="00776365" w:rsidRPr="00656F16">
        <w:rPr>
          <w:sz w:val="22"/>
          <w:szCs w:val="22"/>
        </w:rPr>
        <w:t>Параћин</w:t>
      </w:r>
      <w:proofErr w:type="spellEnd"/>
      <w:r w:rsidR="00776365" w:rsidRPr="00656F16">
        <w:rPr>
          <w:sz w:val="22"/>
          <w:szCs w:val="22"/>
        </w:rPr>
        <w:t xml:space="preserve">, </w:t>
      </w:r>
      <w:proofErr w:type="spellStart"/>
      <w:r w:rsidR="00776365" w:rsidRPr="00656F16">
        <w:rPr>
          <w:sz w:val="22"/>
          <w:szCs w:val="22"/>
        </w:rPr>
        <w:t>број</w:t>
      </w:r>
      <w:proofErr w:type="spellEnd"/>
      <w:r w:rsidR="00776365" w:rsidRPr="00656F16">
        <w:rPr>
          <w:sz w:val="22"/>
          <w:szCs w:val="22"/>
        </w:rPr>
        <w:t>: 400-</w:t>
      </w:r>
      <w:r w:rsidR="00062216" w:rsidRPr="00656F16">
        <w:rPr>
          <w:sz w:val="22"/>
          <w:szCs w:val="22"/>
          <w:lang w:val="sr-Cyrl-RS"/>
        </w:rPr>
        <w:t>1533</w:t>
      </w:r>
      <w:r w:rsidR="00776365" w:rsidRPr="00656F16">
        <w:rPr>
          <w:sz w:val="22"/>
          <w:szCs w:val="22"/>
        </w:rPr>
        <w:t>/</w:t>
      </w:r>
      <w:r w:rsidR="00062216" w:rsidRPr="00656F16">
        <w:rPr>
          <w:sz w:val="22"/>
          <w:szCs w:val="22"/>
          <w:lang w:val="sr-Cyrl-RS"/>
        </w:rPr>
        <w:t>23</w:t>
      </w:r>
      <w:r w:rsidR="00776365" w:rsidRPr="00656F16">
        <w:rPr>
          <w:sz w:val="22"/>
          <w:szCs w:val="22"/>
        </w:rPr>
        <w:t xml:space="preserve">-I </w:t>
      </w:r>
      <w:proofErr w:type="spellStart"/>
      <w:r w:rsidR="00776365" w:rsidRPr="00656F16">
        <w:rPr>
          <w:sz w:val="22"/>
          <w:szCs w:val="22"/>
        </w:rPr>
        <w:t>од</w:t>
      </w:r>
      <w:proofErr w:type="spellEnd"/>
      <w:r w:rsidR="00776365" w:rsidRPr="00656F16">
        <w:rPr>
          <w:sz w:val="22"/>
          <w:szCs w:val="22"/>
        </w:rPr>
        <w:t xml:space="preserve"> 2</w:t>
      </w:r>
      <w:r w:rsidR="00062216" w:rsidRPr="00656F16">
        <w:rPr>
          <w:sz w:val="22"/>
          <w:szCs w:val="22"/>
          <w:lang w:val="sr-Cyrl-RS"/>
        </w:rPr>
        <w:t>4.августа</w:t>
      </w:r>
      <w:r w:rsidR="00776365" w:rsidRPr="00656F16">
        <w:rPr>
          <w:sz w:val="22"/>
          <w:szCs w:val="22"/>
        </w:rPr>
        <w:t xml:space="preserve"> 202</w:t>
      </w:r>
      <w:r w:rsidR="00062216" w:rsidRPr="00656F16">
        <w:rPr>
          <w:sz w:val="22"/>
          <w:szCs w:val="22"/>
          <w:lang w:val="sr-Cyrl-RS"/>
        </w:rPr>
        <w:t>3</w:t>
      </w:r>
      <w:r w:rsidR="00776365" w:rsidRPr="00656F16">
        <w:rPr>
          <w:sz w:val="22"/>
          <w:szCs w:val="22"/>
        </w:rPr>
        <w:t>.</w:t>
      </w:r>
      <w:proofErr w:type="spellStart"/>
      <w:r w:rsidR="00776365" w:rsidRPr="00656F16">
        <w:rPr>
          <w:sz w:val="22"/>
          <w:szCs w:val="22"/>
        </w:rPr>
        <w:t>године</w:t>
      </w:r>
      <w:proofErr w:type="spellEnd"/>
      <w:r w:rsidR="00776365" w:rsidRPr="00656F16">
        <w:rPr>
          <w:sz w:val="22"/>
          <w:szCs w:val="22"/>
          <w:lang w:val="sr-Cyrl-RS"/>
        </w:rPr>
        <w:t xml:space="preserve"> и </w:t>
      </w:r>
      <w:r w:rsidRPr="00656F16">
        <w:rPr>
          <w:rStyle w:val="FontStyle11"/>
          <w:lang w:val="sr-Cyrl-CS"/>
        </w:rPr>
        <w:t xml:space="preserve">Правилника </w:t>
      </w:r>
      <w:r w:rsidR="00BC190F" w:rsidRPr="00656F16">
        <w:rPr>
          <w:rStyle w:val="FontStyle11"/>
          <w:lang w:val="sr-Cyrl-CS" w:eastAsia="sr-Cyrl-CS"/>
        </w:rPr>
        <w:t xml:space="preserve">о </w:t>
      </w:r>
      <w:r w:rsidR="00062216" w:rsidRPr="00656F16">
        <w:rPr>
          <w:rStyle w:val="FontStyle11"/>
          <w:lang w:val="sr-Cyrl-CS" w:eastAsia="sr-Cyrl-CS"/>
        </w:rPr>
        <w:t>раду Комисије,</w:t>
      </w:r>
      <w:r w:rsidRPr="00656F16">
        <w:rPr>
          <w:rStyle w:val="FontStyle11"/>
          <w:lang w:val="ru-RU"/>
        </w:rPr>
        <w:t xml:space="preserve"> број </w:t>
      </w:r>
      <w:r w:rsidR="009058C4" w:rsidRPr="00656F16">
        <w:rPr>
          <w:sz w:val="22"/>
          <w:szCs w:val="22"/>
        </w:rPr>
        <w:t>400-</w:t>
      </w:r>
      <w:r w:rsidR="00062216" w:rsidRPr="00656F16">
        <w:rPr>
          <w:sz w:val="22"/>
          <w:szCs w:val="22"/>
          <w:lang w:val="sr-Cyrl-RS"/>
        </w:rPr>
        <w:t>1533</w:t>
      </w:r>
      <w:r w:rsidR="009058C4" w:rsidRPr="00656F16">
        <w:rPr>
          <w:sz w:val="22"/>
          <w:szCs w:val="22"/>
        </w:rPr>
        <w:t>/2</w:t>
      </w:r>
      <w:r w:rsidR="00062216" w:rsidRPr="00656F16">
        <w:rPr>
          <w:sz w:val="22"/>
          <w:szCs w:val="22"/>
          <w:lang w:val="sr-Cyrl-RS"/>
        </w:rPr>
        <w:t>3</w:t>
      </w:r>
      <w:r w:rsidR="009058C4" w:rsidRPr="00656F16">
        <w:rPr>
          <w:sz w:val="22"/>
          <w:szCs w:val="22"/>
        </w:rPr>
        <w:t xml:space="preserve">-I </w:t>
      </w:r>
      <w:r w:rsidRPr="00656F16">
        <w:rPr>
          <w:rStyle w:val="FontStyle11"/>
          <w:lang w:val="sr-Cyrl-CS"/>
        </w:rPr>
        <w:t xml:space="preserve">од </w:t>
      </w:r>
      <w:r w:rsidR="00062216" w:rsidRPr="00656F16">
        <w:rPr>
          <w:rStyle w:val="FontStyle11"/>
          <w:lang w:val="sr-Cyrl-CS"/>
        </w:rPr>
        <w:t>2</w:t>
      </w:r>
      <w:r w:rsidR="009058C4" w:rsidRPr="00656F16">
        <w:rPr>
          <w:rStyle w:val="FontStyle11"/>
          <w:lang w:val="sr-Cyrl-CS"/>
        </w:rPr>
        <w:t>0</w:t>
      </w:r>
      <w:r w:rsidRPr="00656F16">
        <w:rPr>
          <w:rStyle w:val="FontStyle11"/>
          <w:lang w:val="sr-Cyrl-CS"/>
        </w:rPr>
        <w:t>.</w:t>
      </w:r>
      <w:r w:rsidR="00062216" w:rsidRPr="00656F16">
        <w:rPr>
          <w:rStyle w:val="FontStyle11"/>
          <w:lang w:val="sr-Cyrl-CS"/>
        </w:rPr>
        <w:t>септембра</w:t>
      </w:r>
      <w:r w:rsidR="00950C86" w:rsidRPr="00656F16">
        <w:rPr>
          <w:rStyle w:val="FontStyle11"/>
        </w:rPr>
        <w:t xml:space="preserve"> </w:t>
      </w:r>
      <w:r w:rsidRPr="00656F16">
        <w:rPr>
          <w:rStyle w:val="FontStyle11"/>
          <w:lang w:val="sr-Cyrl-CS"/>
        </w:rPr>
        <w:t>20</w:t>
      </w:r>
      <w:r w:rsidR="005175E1" w:rsidRPr="00656F16">
        <w:rPr>
          <w:rStyle w:val="FontStyle11"/>
          <w:lang w:val="sr-Cyrl-CS"/>
        </w:rPr>
        <w:t>2</w:t>
      </w:r>
      <w:r w:rsidR="00062216" w:rsidRPr="00656F16">
        <w:rPr>
          <w:rStyle w:val="FontStyle11"/>
          <w:lang w:val="sr-Cyrl-CS"/>
        </w:rPr>
        <w:t>3</w:t>
      </w:r>
      <w:r w:rsidRPr="00656F16">
        <w:rPr>
          <w:rStyle w:val="FontStyle11"/>
          <w:lang w:val="sr-Cyrl-CS"/>
        </w:rPr>
        <w:t xml:space="preserve">.године, </w:t>
      </w:r>
      <w:r w:rsidR="00064895">
        <w:rPr>
          <w:rStyle w:val="FontStyle11"/>
          <w:lang w:val="sr-Cyrl-CS"/>
        </w:rPr>
        <w:t>Комисија</w:t>
      </w:r>
      <w:r w:rsidR="00656F16" w:rsidRPr="00656F16">
        <w:rPr>
          <w:rStyle w:val="FontStyle11"/>
          <w:lang w:val="sr-Cyrl-CS"/>
        </w:rPr>
        <w:t xml:space="preserve"> за избор корисника помоћи за</w:t>
      </w:r>
      <w:r w:rsidR="00656F16" w:rsidRPr="00656F16">
        <w:rPr>
          <w:rStyle w:val="FontStyle11"/>
          <w:lang w:val="sr-Cyrl-RS"/>
        </w:rPr>
        <w:t xml:space="preserve"> куповину огревног дрвета са превозом</w:t>
      </w:r>
      <w:r w:rsidR="00656F16" w:rsidRPr="00656F16">
        <w:rPr>
          <w:rStyle w:val="FontStyle11"/>
          <w:lang w:val="sr-Cyrl-CS"/>
        </w:rPr>
        <w:t xml:space="preserve"> за најугроженије породице избеглица и интерно расељених лица са боравиштем на територији</w:t>
      </w:r>
      <w:r w:rsidR="00656F16" w:rsidRPr="00656F16">
        <w:rPr>
          <w:rStyle w:val="FontStyle11"/>
        </w:rPr>
        <w:t xml:space="preserve"> </w:t>
      </w:r>
      <w:r w:rsidR="00656F16" w:rsidRPr="00656F16">
        <w:rPr>
          <w:rStyle w:val="FontStyle11"/>
          <w:lang w:val="sr-Cyrl-CS"/>
        </w:rPr>
        <w:t>општине Параћин</w:t>
      </w:r>
      <w:r w:rsidR="0069539A" w:rsidRPr="00656F16">
        <w:rPr>
          <w:rStyle w:val="FontStyle11"/>
          <w:lang w:val="sr-Cyrl-CS"/>
        </w:rPr>
        <w:t xml:space="preserve">, </w:t>
      </w:r>
      <w:r w:rsidR="00F23F0A" w:rsidRPr="00656F16">
        <w:rPr>
          <w:rStyle w:val="FontStyle11"/>
          <w:lang w:val="sr-Cyrl-CS"/>
        </w:rPr>
        <w:t>образована</w:t>
      </w:r>
      <w:r w:rsidR="0069539A" w:rsidRPr="00656F16">
        <w:rPr>
          <w:rStyle w:val="FontStyle11"/>
          <w:lang w:val="sr-Cyrl-CS"/>
        </w:rPr>
        <w:t xml:space="preserve"> од стране председника </w:t>
      </w:r>
      <w:r w:rsidR="00AF5214" w:rsidRPr="00656F16">
        <w:rPr>
          <w:rStyle w:val="FontStyle11"/>
          <w:lang w:val="sr-Cyrl-CS"/>
        </w:rPr>
        <w:t>општине Параћин решењем број 02</w:t>
      </w:r>
      <w:r w:rsidR="0069539A" w:rsidRPr="00656F16">
        <w:rPr>
          <w:rStyle w:val="FontStyle11"/>
          <w:lang w:val="sr-Cyrl-CS"/>
        </w:rPr>
        <w:t>-</w:t>
      </w:r>
      <w:r w:rsidR="00656F16" w:rsidRPr="00656F16">
        <w:rPr>
          <w:rStyle w:val="FontStyle11"/>
          <w:lang w:val="sr-Cyrl-CS"/>
        </w:rPr>
        <w:t>132</w:t>
      </w:r>
      <w:r w:rsidR="0069539A" w:rsidRPr="00656F16">
        <w:rPr>
          <w:rStyle w:val="FontStyle11"/>
          <w:lang w:val="sr-Cyrl-CS"/>
        </w:rPr>
        <w:t>/20</w:t>
      </w:r>
      <w:r w:rsidR="005175E1" w:rsidRPr="00656F16">
        <w:rPr>
          <w:rStyle w:val="FontStyle11"/>
          <w:lang w:val="sr-Cyrl-CS"/>
        </w:rPr>
        <w:t>2</w:t>
      </w:r>
      <w:r w:rsidR="00656F16" w:rsidRPr="00656F16">
        <w:rPr>
          <w:rStyle w:val="FontStyle11"/>
          <w:lang w:val="sr-Cyrl-CS"/>
        </w:rPr>
        <w:t>3</w:t>
      </w:r>
      <w:r w:rsidR="00217DE6" w:rsidRPr="00656F16">
        <w:rPr>
          <w:rStyle w:val="FontStyle11"/>
          <w:lang w:val="sr-Cyrl-CS"/>
        </w:rPr>
        <w:t xml:space="preserve">-I од </w:t>
      </w:r>
      <w:r w:rsidR="00F23F0A" w:rsidRPr="00656F16">
        <w:rPr>
          <w:rStyle w:val="FontStyle11"/>
          <w:lang w:val="sr-Cyrl-CS"/>
        </w:rPr>
        <w:t>2</w:t>
      </w:r>
      <w:r w:rsidR="00656F16" w:rsidRPr="00656F16">
        <w:rPr>
          <w:rStyle w:val="FontStyle11"/>
          <w:lang w:val="sr-Cyrl-CS"/>
        </w:rPr>
        <w:t>9</w:t>
      </w:r>
      <w:r w:rsidR="0069539A" w:rsidRPr="00656F16">
        <w:rPr>
          <w:rStyle w:val="FontStyle11"/>
          <w:lang w:val="sr-Cyrl-CS"/>
        </w:rPr>
        <w:t>.</w:t>
      </w:r>
      <w:r w:rsidR="00656F16" w:rsidRPr="00656F16">
        <w:rPr>
          <w:rStyle w:val="FontStyle11"/>
          <w:lang w:val="sr-Cyrl-CS"/>
        </w:rPr>
        <w:t>августа</w:t>
      </w:r>
      <w:r w:rsidR="005175E1" w:rsidRPr="00656F16">
        <w:rPr>
          <w:rStyle w:val="FontStyle11"/>
          <w:lang w:val="sr-Cyrl-CS"/>
        </w:rPr>
        <w:t xml:space="preserve"> 202</w:t>
      </w:r>
      <w:r w:rsidR="00656F16" w:rsidRPr="00656F16">
        <w:rPr>
          <w:rStyle w:val="FontStyle11"/>
          <w:lang w:val="sr-Cyrl-CS"/>
        </w:rPr>
        <w:t>3</w:t>
      </w:r>
      <w:r w:rsidR="0069539A" w:rsidRPr="00656F16">
        <w:rPr>
          <w:rStyle w:val="FontStyle11"/>
          <w:lang w:val="sr-Cyrl-CS"/>
        </w:rPr>
        <w:t>.године</w:t>
      </w:r>
      <w:r w:rsidR="00AF5214" w:rsidRPr="00656F16">
        <w:rPr>
          <w:rStyle w:val="FontStyle11"/>
          <w:lang w:val="sr-Cyrl-CS"/>
        </w:rPr>
        <w:t>,</w:t>
      </w:r>
      <w:r w:rsidRPr="00656F16">
        <w:rPr>
          <w:rStyle w:val="FontStyle11"/>
          <w:lang w:val="sr-Cyrl-CS"/>
        </w:rPr>
        <w:t xml:space="preserve"> у општини Параћин </w:t>
      </w:r>
      <w:r w:rsidR="00804BFA" w:rsidRPr="00656F16">
        <w:rPr>
          <w:rStyle w:val="FontStyle11"/>
          <w:lang w:val="sr-Cyrl-CS"/>
        </w:rPr>
        <w:t>објављује</w:t>
      </w:r>
    </w:p>
    <w:p w:rsidR="002E46D1" w:rsidRPr="00656F16" w:rsidRDefault="002E46D1" w:rsidP="00F80FB6">
      <w:pPr>
        <w:rPr>
          <w:rStyle w:val="FontStyle11"/>
          <w:b/>
          <w:bCs/>
          <w:spacing w:val="60"/>
        </w:rPr>
      </w:pPr>
    </w:p>
    <w:p w:rsidR="002E46D1" w:rsidRPr="00656F16" w:rsidRDefault="002E46D1">
      <w:pPr>
        <w:jc w:val="center"/>
        <w:rPr>
          <w:rStyle w:val="FontStyle11"/>
          <w:b/>
          <w:bCs/>
          <w:spacing w:val="60"/>
        </w:rPr>
      </w:pPr>
    </w:p>
    <w:p w:rsidR="00B77CB8" w:rsidRPr="00656F16" w:rsidRDefault="00BE6195">
      <w:pPr>
        <w:jc w:val="center"/>
        <w:rPr>
          <w:rStyle w:val="FontStyle11"/>
          <w:b/>
          <w:bCs/>
          <w:spacing w:val="60"/>
          <w:lang w:val="ru-RU"/>
        </w:rPr>
      </w:pPr>
      <w:r w:rsidRPr="00656F16">
        <w:rPr>
          <w:rStyle w:val="FontStyle11"/>
          <w:b/>
          <w:bCs/>
          <w:spacing w:val="60"/>
          <w:lang w:val="sr-Cyrl-CS"/>
        </w:rPr>
        <w:t>ЈАВНИ ПОЗИВ</w:t>
      </w:r>
    </w:p>
    <w:p w:rsidR="00B77CB8" w:rsidRPr="00656F16" w:rsidRDefault="00B77CB8">
      <w:pPr>
        <w:jc w:val="center"/>
        <w:rPr>
          <w:rFonts w:ascii="Times New Roman" w:hAnsi="Times New Roman"/>
          <w:b/>
          <w:bCs/>
          <w:sz w:val="22"/>
          <w:szCs w:val="22"/>
          <w:lang w:val="sr-Cyrl-CS"/>
        </w:rPr>
      </w:pPr>
      <w:r w:rsidRPr="00656F16">
        <w:rPr>
          <w:rStyle w:val="FontStyle11"/>
          <w:b/>
          <w:lang w:val="sr-Cyrl-CS"/>
        </w:rPr>
        <w:t>з</w:t>
      </w:r>
      <w:r w:rsidRPr="00656F16">
        <w:rPr>
          <w:rStyle w:val="FontStyle11"/>
          <w:b/>
          <w:bCs/>
          <w:lang w:val="sr-Cyrl-CS"/>
        </w:rPr>
        <w:t xml:space="preserve">а подношење </w:t>
      </w:r>
      <w:r w:rsidR="008178DF" w:rsidRPr="00656F16">
        <w:rPr>
          <w:rStyle w:val="FontStyle11"/>
          <w:b/>
          <w:bCs/>
          <w:lang w:val="sr-Cyrl-CS"/>
        </w:rPr>
        <w:t>пријава</w:t>
      </w:r>
      <w:r w:rsidRPr="00656F16">
        <w:rPr>
          <w:rStyle w:val="FontStyle11"/>
          <w:b/>
          <w:bCs/>
          <w:lang w:val="sr-Cyrl-CS"/>
        </w:rPr>
        <w:t xml:space="preserve"> за доделу </w:t>
      </w:r>
      <w:r w:rsidR="0091311B" w:rsidRPr="00656F16">
        <w:rPr>
          <w:rStyle w:val="FontStyle11"/>
          <w:b/>
          <w:bCs/>
          <w:lang w:val="ru-RU"/>
        </w:rPr>
        <w:t xml:space="preserve">помоћи </w:t>
      </w:r>
      <w:r w:rsidR="008178DF" w:rsidRPr="00656F16">
        <w:rPr>
          <w:rStyle w:val="FontStyle11"/>
          <w:b/>
          <w:bCs/>
          <w:lang w:val="ru-RU"/>
        </w:rPr>
        <w:t xml:space="preserve">у огревном дрвету са превозом </w:t>
      </w:r>
      <w:r w:rsidR="00483A73" w:rsidRPr="00656F16">
        <w:rPr>
          <w:rStyle w:val="FontStyle11"/>
          <w:b/>
          <w:bCs/>
          <w:lang w:val="sr-Cyrl-CS"/>
        </w:rPr>
        <w:t>за најугроженије породице избеглица и интерно расељених лица</w:t>
      </w:r>
      <w:r w:rsidR="00BE6195" w:rsidRPr="00656F16">
        <w:rPr>
          <w:rStyle w:val="FontStyle11"/>
          <w:b/>
          <w:bCs/>
          <w:lang w:val="sr-Cyrl-CS"/>
        </w:rPr>
        <w:t xml:space="preserve"> смештених на територији општине Параћин</w:t>
      </w:r>
    </w:p>
    <w:p w:rsidR="002E46D1" w:rsidRPr="00656F16" w:rsidRDefault="002E46D1" w:rsidP="002E46D1">
      <w:pPr>
        <w:tabs>
          <w:tab w:val="left" w:pos="4605"/>
          <w:tab w:val="center" w:pos="4819"/>
        </w:tabs>
        <w:rPr>
          <w:rStyle w:val="FontStyle11"/>
          <w:b/>
          <w:bCs/>
        </w:rPr>
      </w:pPr>
      <w:r w:rsidRPr="00656F16">
        <w:rPr>
          <w:rStyle w:val="FontStyle11"/>
          <w:b/>
          <w:bCs/>
          <w:lang w:val="sr-Cyrl-CS"/>
        </w:rPr>
        <w:tab/>
      </w:r>
    </w:p>
    <w:p w:rsidR="00B77CB8" w:rsidRPr="00656F16" w:rsidRDefault="002E46D1" w:rsidP="002E46D1">
      <w:pPr>
        <w:tabs>
          <w:tab w:val="left" w:pos="4605"/>
          <w:tab w:val="center" w:pos="4819"/>
        </w:tabs>
        <w:rPr>
          <w:rFonts w:ascii="Times New Roman" w:hAnsi="Times New Roman"/>
          <w:b/>
          <w:bCs/>
          <w:sz w:val="22"/>
          <w:szCs w:val="22"/>
          <w:lang w:val="sr-Cyrl-CS"/>
        </w:rPr>
      </w:pPr>
      <w:r w:rsidRPr="00656F16">
        <w:rPr>
          <w:rStyle w:val="FontStyle11"/>
          <w:b/>
          <w:bCs/>
          <w:lang w:val="sr-Cyrl-CS"/>
        </w:rPr>
        <w:tab/>
      </w:r>
      <w:r w:rsidR="00B77CB8" w:rsidRPr="00656F16">
        <w:rPr>
          <w:rStyle w:val="FontStyle11"/>
          <w:b/>
          <w:bCs/>
          <w:lang w:val="sr-Cyrl-CS"/>
        </w:rPr>
        <w:t>I</w:t>
      </w:r>
    </w:p>
    <w:p w:rsidR="00656F16" w:rsidRPr="00656F16" w:rsidRDefault="00656F16" w:rsidP="00656F16">
      <w:pPr>
        <w:pStyle w:val="Style1"/>
        <w:widowControl/>
        <w:spacing w:line="274" w:lineRule="exact"/>
        <w:rPr>
          <w:rStyle w:val="FontStyle11"/>
          <w:lang w:val="sr-Cyrl-CS" w:eastAsia="sr-Cyrl-CS"/>
        </w:rPr>
      </w:pPr>
      <w:r w:rsidRPr="00656F16">
        <w:rPr>
          <w:rStyle w:val="FontStyle11"/>
          <w:lang w:val="sr-Cyrl-CS" w:eastAsia="sr-Cyrl-CS"/>
        </w:rPr>
        <w:t>Доделу помоћи за куповину огревног дрвета са превозом</w:t>
      </w:r>
      <w:r w:rsidRPr="00656F16">
        <w:rPr>
          <w:rStyle w:val="FontStyle11"/>
          <w:color w:val="FF0000"/>
          <w:lang w:val="sr-Cyrl-CS" w:eastAsia="sr-Cyrl-CS"/>
        </w:rPr>
        <w:t xml:space="preserve"> </w:t>
      </w:r>
      <w:r w:rsidRPr="00656F16">
        <w:rPr>
          <w:rStyle w:val="FontStyle11"/>
          <w:lang w:val="sr-Cyrl-CS" w:eastAsia="sr-Cyrl-CS"/>
        </w:rPr>
        <w:t xml:space="preserve">на могу да остваре </w:t>
      </w:r>
      <w:bookmarkStart w:id="0" w:name="_Hlk144979752"/>
      <w:r w:rsidRPr="00656F16">
        <w:rPr>
          <w:rStyle w:val="FontStyle11"/>
          <w:lang w:val="sr-Cyrl-CS" w:eastAsia="sr-Cyrl-CS"/>
        </w:rPr>
        <w:t>породична домаћинства избеглица и интерно расељених лица</w:t>
      </w:r>
      <w:bookmarkEnd w:id="0"/>
      <w:r w:rsidRPr="00656F16">
        <w:rPr>
          <w:rStyle w:val="FontStyle11"/>
          <w:lang w:val="sr-Cyrl-CS" w:eastAsia="sr-Cyrl-CS"/>
        </w:rPr>
        <w:t xml:space="preserve"> са боравиштем у општини </w:t>
      </w:r>
      <w:r w:rsidRPr="00656F16">
        <w:rPr>
          <w:rStyle w:val="FontStyle11"/>
          <w:b/>
          <w:lang w:val="sr-Cyrl-CS" w:eastAsia="sr-Cyrl-CS"/>
        </w:rPr>
        <w:t xml:space="preserve">Параћин </w:t>
      </w:r>
      <w:r w:rsidRPr="00656F16">
        <w:rPr>
          <w:rStyle w:val="FontStyle11"/>
          <w:lang w:val="sr-Cyrl-CS" w:eastAsia="sr-Cyrl-CS"/>
        </w:rPr>
        <w:t xml:space="preserve">(у даљем тексту: Општина). </w:t>
      </w:r>
    </w:p>
    <w:p w:rsidR="00656F16" w:rsidRPr="00656F16" w:rsidRDefault="00656F16" w:rsidP="00656F16">
      <w:pPr>
        <w:pStyle w:val="Style1"/>
        <w:widowControl/>
        <w:spacing w:line="274" w:lineRule="exact"/>
        <w:rPr>
          <w:rStyle w:val="FontStyle11"/>
          <w:lang w:val="sr-Cyrl-CS" w:eastAsia="sr-Cyrl-CS"/>
        </w:rPr>
      </w:pPr>
      <w:r w:rsidRPr="00656F16">
        <w:rPr>
          <w:rStyle w:val="FontStyle11"/>
          <w:lang w:val="sr-Cyrl-CS" w:eastAsia="sr-Cyrl-CS"/>
        </w:rPr>
        <w:t>Потребно је да подносилац пријаве и чланови његовог породичног домаћинства испуњавају један од следећих услова и то:</w:t>
      </w:r>
    </w:p>
    <w:p w:rsidR="00656F16" w:rsidRPr="00656F16" w:rsidRDefault="00656F16" w:rsidP="00656F16">
      <w:pPr>
        <w:pStyle w:val="Style5"/>
        <w:widowControl/>
        <w:tabs>
          <w:tab w:val="left" w:pos="284"/>
        </w:tabs>
        <w:spacing w:line="274" w:lineRule="exact"/>
        <w:ind w:firstLine="0"/>
        <w:rPr>
          <w:rStyle w:val="FontStyle11"/>
          <w:lang w:val="ru-RU"/>
        </w:rPr>
      </w:pPr>
      <w:r w:rsidRPr="00656F16">
        <w:rPr>
          <w:rStyle w:val="FontStyle11"/>
          <w:lang w:val="sr-Cyrl-CS" w:eastAsia="sr-Cyrl-CS"/>
        </w:rPr>
        <w:tab/>
      </w:r>
      <w:r w:rsidRPr="00656F16">
        <w:rPr>
          <w:rStyle w:val="FontStyle11"/>
          <w:lang w:val="sr-Cyrl-CS" w:eastAsia="sr-Cyrl-CS"/>
        </w:rPr>
        <w:tab/>
        <w:t>1. да имају избеглички статус</w:t>
      </w:r>
      <w:r w:rsidRPr="00656F16">
        <w:rPr>
          <w:rStyle w:val="FontStyle11"/>
          <w:lang w:val="ru-RU" w:eastAsia="sr-Cyrl-CS"/>
        </w:rPr>
        <w:t xml:space="preserve">, односно да су евидентирани као интерно расељена лица, </w:t>
      </w:r>
      <w:r w:rsidRPr="00656F16">
        <w:rPr>
          <w:rStyle w:val="FontStyle11"/>
          <w:lang w:val="sr-Cyrl-CS" w:eastAsia="sr-Cyrl-CS"/>
        </w:rPr>
        <w:t>са боравиштем у општини Параћин (обавезно за подносиоца пријаве);</w:t>
      </w:r>
    </w:p>
    <w:p w:rsidR="00656F16" w:rsidRPr="00656F16" w:rsidRDefault="00656F16" w:rsidP="00656F16">
      <w:pPr>
        <w:pStyle w:val="Style3"/>
        <w:widowControl/>
        <w:spacing w:line="240" w:lineRule="exact"/>
        <w:ind w:firstLine="708"/>
        <w:jc w:val="both"/>
        <w:rPr>
          <w:rStyle w:val="FontStyle11"/>
          <w:b/>
          <w:color w:val="FF0000"/>
          <w:szCs w:val="20"/>
          <w:u w:val="single"/>
          <w:lang w:val="ru-RU"/>
        </w:rPr>
      </w:pPr>
      <w:r w:rsidRPr="00656F16">
        <w:rPr>
          <w:rStyle w:val="FontStyle11"/>
          <w:lang w:val="sr-Cyrl-CS" w:eastAsia="sr-Cyrl-CS"/>
        </w:rPr>
        <w:t xml:space="preserve">2. </w:t>
      </w:r>
      <w:bookmarkStart w:id="1" w:name="_Hlk144296941"/>
      <w:r w:rsidRPr="00656F16">
        <w:rPr>
          <w:lang w:val="ru-RU"/>
        </w:rPr>
        <w:t xml:space="preserve">породице без редовних месечних прихода или са недовољним месечним приходима тј. </w:t>
      </w:r>
      <w:r w:rsidRPr="00656F16">
        <w:rPr>
          <w:rStyle w:val="FontStyle11"/>
          <w:lang w:val="sr-Cyrl-CS" w:eastAsia="sr-Cyrl-CS"/>
        </w:rPr>
        <w:t xml:space="preserve">да су укупни приходи породице мањи </w:t>
      </w:r>
      <w:r w:rsidRPr="00656F16">
        <w:rPr>
          <w:lang w:val="ru-RU"/>
        </w:rPr>
        <w:t xml:space="preserve">или до 50% </w:t>
      </w:r>
      <w:bookmarkStart w:id="2" w:name="_Hlk144369007"/>
      <w:r w:rsidRPr="00656F16">
        <w:rPr>
          <w:lang w:val="ru-RU"/>
        </w:rPr>
        <w:t>просечне нето плате на нивоу Републике Србије</w:t>
      </w:r>
      <w:r w:rsidRPr="00656F16">
        <w:rPr>
          <w:szCs w:val="20"/>
          <w:lang w:val="ru-RU"/>
        </w:rPr>
        <w:t xml:space="preserve"> по члану породичног домаћинства</w:t>
      </w:r>
      <w:r w:rsidRPr="00656F16">
        <w:rPr>
          <w:lang w:val="ru-RU"/>
        </w:rPr>
        <w:t xml:space="preserve">, </w:t>
      </w:r>
      <w:r w:rsidRPr="00656F16">
        <w:rPr>
          <w:szCs w:val="20"/>
          <w:lang w:val="sr-Cyrl-RS"/>
        </w:rPr>
        <w:t>према последњем објављеном податку Републичког завода за статистику</w:t>
      </w:r>
      <w:bookmarkEnd w:id="2"/>
      <w:r w:rsidRPr="00656F16">
        <w:rPr>
          <w:szCs w:val="20"/>
          <w:lang w:val="ru-RU"/>
        </w:rPr>
        <w:t xml:space="preserve">; </w:t>
      </w:r>
    </w:p>
    <w:bookmarkEnd w:id="1"/>
    <w:p w:rsidR="00656F16" w:rsidRPr="00656F16" w:rsidRDefault="00656F16" w:rsidP="00656F16">
      <w:pPr>
        <w:pStyle w:val="Style3"/>
        <w:widowControl/>
        <w:spacing w:line="240" w:lineRule="exact"/>
        <w:ind w:firstLine="708"/>
        <w:jc w:val="both"/>
        <w:rPr>
          <w:rStyle w:val="FontStyle11"/>
          <w:szCs w:val="20"/>
          <w:lang w:val="ru-RU"/>
        </w:rPr>
      </w:pPr>
      <w:r w:rsidRPr="00656F16">
        <w:rPr>
          <w:rStyle w:val="FontStyle11"/>
          <w:lang w:val="ru-RU" w:eastAsia="sr-Cyrl-CS"/>
        </w:rPr>
        <w:t xml:space="preserve">3. </w:t>
      </w:r>
      <w:r w:rsidRPr="00656F16">
        <w:rPr>
          <w:lang w:val="ru-RU"/>
        </w:rPr>
        <w:t xml:space="preserve">једнородитељска домаћинства са дететом/децом до навршених 18 година живота или студентом/студентима до навршених 26 година живота </w:t>
      </w:r>
      <w:r w:rsidRPr="00656F16">
        <w:rPr>
          <w:lang w:val="sr-Cyrl-RS"/>
        </w:rPr>
        <w:t>на редовном школовању</w:t>
      </w:r>
      <w:r w:rsidRPr="00656F16">
        <w:rPr>
          <w:lang w:val="ru-RU"/>
        </w:rPr>
        <w:t xml:space="preserve">;                                                                     </w:t>
      </w:r>
    </w:p>
    <w:p w:rsidR="00656F16" w:rsidRPr="00656F16" w:rsidRDefault="00656F16" w:rsidP="00656F16">
      <w:pPr>
        <w:pStyle w:val="Style5"/>
        <w:widowControl/>
        <w:spacing w:line="274" w:lineRule="exact"/>
        <w:ind w:firstLine="708"/>
        <w:rPr>
          <w:rStyle w:val="FontStyle11"/>
          <w:lang w:val="ru-RU"/>
        </w:rPr>
      </w:pPr>
      <w:r w:rsidRPr="00656F16">
        <w:rPr>
          <w:rStyle w:val="FontStyle11"/>
          <w:lang w:val="sr-Cyrl-RS"/>
        </w:rPr>
        <w:t>4.</w:t>
      </w:r>
      <w:r w:rsidRPr="00656F16">
        <w:rPr>
          <w:rStyle w:val="FontStyle11"/>
        </w:rPr>
        <w:t xml:space="preserve"> </w:t>
      </w:r>
      <w:bookmarkStart w:id="3" w:name="_Hlk144363906"/>
      <w:r w:rsidRPr="00656F16">
        <w:rPr>
          <w:rStyle w:val="FontStyle11"/>
          <w:lang w:val="sr-Latn-RS"/>
        </w:rPr>
        <w:t xml:space="preserve">трочлано и </w:t>
      </w:r>
      <w:r w:rsidRPr="00656F16">
        <w:rPr>
          <w:rStyle w:val="FontStyle11"/>
          <w:lang w:val="ru-RU"/>
        </w:rPr>
        <w:t xml:space="preserve">вишечлано породично домаћинство са дететом/децом до навршених 18 година живота; </w:t>
      </w:r>
    </w:p>
    <w:bookmarkEnd w:id="3"/>
    <w:p w:rsidR="00656F16" w:rsidRPr="00656F16" w:rsidRDefault="00656F16" w:rsidP="00656F16">
      <w:pPr>
        <w:pStyle w:val="Style5"/>
        <w:widowControl/>
        <w:spacing w:line="274" w:lineRule="exact"/>
        <w:ind w:firstLine="708"/>
        <w:rPr>
          <w:rStyle w:val="FontStyle11"/>
          <w:lang w:val="ru-RU"/>
        </w:rPr>
      </w:pPr>
      <w:r w:rsidRPr="00656F16">
        <w:rPr>
          <w:rStyle w:val="FontStyle11"/>
          <w:lang w:val="ru-RU"/>
        </w:rPr>
        <w:t>5.</w:t>
      </w:r>
      <w:r w:rsidRPr="00656F16">
        <w:rPr>
          <w:rStyle w:val="FontStyle11"/>
        </w:rPr>
        <w:t xml:space="preserve"> </w:t>
      </w:r>
      <w:bookmarkStart w:id="4" w:name="_Hlk144361014"/>
      <w:r w:rsidRPr="00656F16">
        <w:rPr>
          <w:rStyle w:val="FontStyle11"/>
          <w:lang w:val="ru-RU"/>
        </w:rPr>
        <w:t>домаћинства са лицем којем је утврђен смањен или потпуни губитак радне способности или телесно оштећење (80% и више процената нвалидитета);</w:t>
      </w:r>
    </w:p>
    <w:bookmarkEnd w:id="4"/>
    <w:p w:rsidR="00656F16" w:rsidRPr="00656F16" w:rsidRDefault="00656F16" w:rsidP="00656F16">
      <w:pPr>
        <w:pStyle w:val="Style5"/>
        <w:widowControl/>
        <w:spacing w:line="274" w:lineRule="exact"/>
        <w:ind w:firstLine="708"/>
        <w:rPr>
          <w:rStyle w:val="FontStyle11"/>
          <w:lang w:val="ru-RU"/>
        </w:rPr>
      </w:pPr>
      <w:r w:rsidRPr="00656F16">
        <w:rPr>
          <w:rStyle w:val="FontStyle11"/>
          <w:lang w:val="ru-RU"/>
        </w:rPr>
        <w:t xml:space="preserve">6. </w:t>
      </w:r>
      <w:bookmarkStart w:id="5" w:name="_Hlk144361040"/>
      <w:r w:rsidRPr="00656F16">
        <w:rPr>
          <w:rStyle w:val="FontStyle11"/>
          <w:lang w:val="ru-RU"/>
        </w:rPr>
        <w:t xml:space="preserve">породична домаћинства са чланом породице са тешким обољењем </w:t>
      </w:r>
      <w:bookmarkEnd w:id="5"/>
      <w:r w:rsidRPr="00656F16">
        <w:rPr>
          <w:rStyle w:val="FontStyle11"/>
          <w:lang w:val="ru-RU"/>
        </w:rPr>
        <w:t>и то: малигна обољења, бронхијална и срчана астма, тешка опструкција обољења плућа, активна туберкулоза, инфаркт срца, декомпензована срчана обољења, трансплантација срца, церебрално васкуларни инсулт, епилепсија, теже душевне болести, прогресивно нервно мишићне болести, парезе и парализе, хемофилија, инсулин зависни дијабетес, хроничне бубрежне инсуфицијенције на дијализама, системске аутоимуне болести, остеомелитиси, ХИВ инфекције и друга тешка обољења,  деца са инвалидитетом или сметњама у  развоју итд.;</w:t>
      </w:r>
    </w:p>
    <w:p w:rsidR="00656F16" w:rsidRPr="00656F16" w:rsidRDefault="00656F16" w:rsidP="00656F16">
      <w:pPr>
        <w:pStyle w:val="Style3"/>
        <w:widowControl/>
        <w:spacing w:line="240" w:lineRule="exact"/>
        <w:ind w:left="720"/>
        <w:jc w:val="both"/>
        <w:rPr>
          <w:rStyle w:val="FontStyle11"/>
          <w:lang w:val="ru-RU"/>
        </w:rPr>
      </w:pPr>
      <w:r w:rsidRPr="00656F16">
        <w:rPr>
          <w:rStyle w:val="FontStyle11"/>
          <w:lang w:val="ru-RU"/>
        </w:rPr>
        <w:t>7.</w:t>
      </w:r>
      <w:r w:rsidRPr="00656F16">
        <w:rPr>
          <w:lang w:val="ru-RU"/>
        </w:rPr>
        <w:t xml:space="preserve"> породице са више генерација, са једним или више чланова преко 60 година;</w:t>
      </w:r>
    </w:p>
    <w:p w:rsidR="00656F16" w:rsidRPr="00656F16" w:rsidRDefault="00656F16" w:rsidP="00656F16">
      <w:pPr>
        <w:pStyle w:val="Style5"/>
        <w:widowControl/>
        <w:spacing w:line="274" w:lineRule="exact"/>
        <w:ind w:firstLine="708"/>
        <w:rPr>
          <w:rStyle w:val="FontStyle11"/>
          <w:lang w:val="ru-RU"/>
        </w:rPr>
      </w:pPr>
      <w:r w:rsidRPr="00656F16">
        <w:rPr>
          <w:rStyle w:val="FontStyle11"/>
          <w:lang w:val="ru-RU"/>
        </w:rPr>
        <w:t>8. домаћинство старијих лица (жене преко 60 и мушкарци преко 65 година  живота);</w:t>
      </w:r>
    </w:p>
    <w:p w:rsidR="00656F16" w:rsidRPr="00656F16" w:rsidRDefault="00656F16" w:rsidP="00656F16">
      <w:pPr>
        <w:pStyle w:val="Style5"/>
        <w:widowControl/>
        <w:spacing w:line="274" w:lineRule="exact"/>
        <w:ind w:firstLine="708"/>
        <w:rPr>
          <w:rStyle w:val="FontStyle11"/>
          <w:lang w:val="ru-RU"/>
        </w:rPr>
      </w:pPr>
      <w:r w:rsidRPr="00656F16">
        <w:rPr>
          <w:rStyle w:val="FontStyle11"/>
          <w:lang w:val="ru-RU"/>
        </w:rPr>
        <w:t xml:space="preserve">9. једночлана породична домаћинства са лицем преко </w:t>
      </w:r>
      <w:r w:rsidRPr="00656F16">
        <w:rPr>
          <w:rStyle w:val="FontStyle11"/>
          <w:lang w:val="sr-Latn-RS"/>
        </w:rPr>
        <w:t>6</w:t>
      </w:r>
      <w:r w:rsidRPr="00656F16">
        <w:rPr>
          <w:rStyle w:val="FontStyle11"/>
          <w:lang w:val="ru-RU"/>
        </w:rPr>
        <w:t>0 година живота и</w:t>
      </w:r>
    </w:p>
    <w:p w:rsidR="00656F16" w:rsidRPr="00656F16" w:rsidRDefault="00656F16" w:rsidP="00656F16">
      <w:pPr>
        <w:pStyle w:val="Style5"/>
        <w:widowControl/>
        <w:spacing w:line="274" w:lineRule="exact"/>
        <w:ind w:firstLine="708"/>
        <w:rPr>
          <w:rStyle w:val="FontStyle11"/>
          <w:lang w:val="ru-RU"/>
        </w:rPr>
      </w:pPr>
      <w:r w:rsidRPr="00656F16">
        <w:rPr>
          <w:rStyle w:val="FontStyle11"/>
          <w:lang w:val="ru-RU"/>
        </w:rPr>
        <w:t>10. породице са жртвом сексуалног/породичног насиља.</w:t>
      </w:r>
    </w:p>
    <w:p w:rsidR="00656F16" w:rsidRPr="00656F16" w:rsidRDefault="00656F16" w:rsidP="00656F16">
      <w:pPr>
        <w:pStyle w:val="Style5"/>
        <w:widowControl/>
        <w:spacing w:line="274" w:lineRule="exact"/>
        <w:ind w:firstLine="708"/>
        <w:rPr>
          <w:rStyle w:val="FontStyle11"/>
          <w:lang w:val="ru-RU"/>
        </w:rPr>
      </w:pPr>
    </w:p>
    <w:p w:rsidR="00656F16" w:rsidRPr="00656F16" w:rsidRDefault="00656F16" w:rsidP="00656F16">
      <w:pPr>
        <w:pStyle w:val="Style6"/>
        <w:widowControl/>
        <w:ind w:firstLine="708"/>
        <w:jc w:val="both"/>
        <w:rPr>
          <w:szCs w:val="20"/>
          <w:lang w:val="sr-Cyrl-RS"/>
        </w:rPr>
      </w:pPr>
      <w:r w:rsidRPr="00656F16">
        <w:rPr>
          <w:rStyle w:val="FontStyle11"/>
          <w:lang w:val="sr-Cyrl-CS" w:eastAsia="sr-Cyrl-CS"/>
        </w:rPr>
        <w:t>Услов за</w:t>
      </w:r>
      <w:r w:rsidRPr="00656F16">
        <w:rPr>
          <w:rStyle w:val="FontStyle11"/>
          <w:lang w:val="sr-Latn-RS" w:eastAsia="sr-Cyrl-CS"/>
        </w:rPr>
        <w:t xml:space="preserve"> </w:t>
      </w:r>
      <w:r w:rsidRPr="00656F16">
        <w:rPr>
          <w:rStyle w:val="FontStyle11"/>
          <w:lang w:val="sr-Cyrl-RS" w:eastAsia="sr-Cyrl-CS"/>
        </w:rPr>
        <w:t>доделу помоћи из става 1. овог члана</w:t>
      </w:r>
      <w:r w:rsidRPr="00656F16">
        <w:rPr>
          <w:rStyle w:val="FontStyle11"/>
          <w:lang w:val="sr-Cyrl-CS" w:eastAsia="sr-Cyrl-CS"/>
        </w:rPr>
        <w:t xml:space="preserve"> (осим за породична домаћинства наведена под тачком 6. овог члана) је да породично домаћинство подносиоца има примања по члану домаћинства, у висини мањој од 50% </w:t>
      </w:r>
      <w:r w:rsidRPr="00656F16">
        <w:rPr>
          <w:lang w:val="ru-RU"/>
        </w:rPr>
        <w:t xml:space="preserve">просечне нето плате на нивоу Републике Србије, а </w:t>
      </w:r>
      <w:r w:rsidRPr="00656F16">
        <w:rPr>
          <w:szCs w:val="20"/>
          <w:lang w:val="sr-Cyrl-RS"/>
        </w:rPr>
        <w:t>према последњем објављеном податку Републичког завода за статистику.</w:t>
      </w:r>
    </w:p>
    <w:p w:rsidR="000F4A73" w:rsidRPr="00656F16" w:rsidRDefault="000F4A73">
      <w:pPr>
        <w:jc w:val="center"/>
        <w:rPr>
          <w:rStyle w:val="FontStyle11"/>
          <w:b/>
          <w:bCs/>
        </w:rPr>
      </w:pPr>
    </w:p>
    <w:p w:rsidR="00B77CB8" w:rsidRPr="00656F16" w:rsidRDefault="00B77CB8" w:rsidP="00081D01">
      <w:pPr>
        <w:jc w:val="center"/>
        <w:rPr>
          <w:rFonts w:ascii="Times New Roman" w:hAnsi="Times New Roman"/>
          <w:b/>
          <w:bCs/>
          <w:sz w:val="22"/>
          <w:szCs w:val="22"/>
          <w:lang w:val="ru-RU"/>
        </w:rPr>
      </w:pPr>
      <w:r w:rsidRPr="00656F16">
        <w:rPr>
          <w:rStyle w:val="FontStyle11"/>
          <w:b/>
          <w:bCs/>
          <w:lang w:val="sr-Cyrl-CS"/>
        </w:rPr>
        <w:t>II</w:t>
      </w:r>
    </w:p>
    <w:p w:rsidR="00656F16" w:rsidRPr="00656F16" w:rsidRDefault="00656F16" w:rsidP="00656F16">
      <w:pPr>
        <w:ind w:firstLine="720"/>
        <w:jc w:val="both"/>
        <w:rPr>
          <w:rStyle w:val="FontStyle11"/>
          <w:lang w:val="sr-Cyrl-CS" w:eastAsia="sr-Cyrl-CS"/>
        </w:rPr>
      </w:pPr>
      <w:r w:rsidRPr="00656F16">
        <w:rPr>
          <w:rStyle w:val="FontStyle11"/>
          <w:lang w:val="sr-Cyrl-CS" w:eastAsia="sr-Cyrl-CS"/>
        </w:rPr>
        <w:t>Помоћ се одобрава једнократно</w:t>
      </w:r>
      <w:r w:rsidRPr="00656F16">
        <w:rPr>
          <w:rStyle w:val="FontStyle11"/>
          <w:lang w:eastAsia="sr-Cyrl-CS"/>
        </w:rPr>
        <w:t xml:space="preserve"> </w:t>
      </w:r>
      <w:proofErr w:type="spellStart"/>
      <w:r w:rsidRPr="00656F16">
        <w:rPr>
          <w:rStyle w:val="FontStyle11"/>
          <w:lang w:eastAsia="sr-Cyrl-CS"/>
        </w:rPr>
        <w:t>кроз</w:t>
      </w:r>
      <w:proofErr w:type="spellEnd"/>
      <w:r w:rsidRPr="00656F16">
        <w:rPr>
          <w:rStyle w:val="FontStyle11"/>
          <w:lang w:eastAsia="sr-Cyrl-CS"/>
        </w:rPr>
        <w:t xml:space="preserve"> </w:t>
      </w:r>
      <w:r w:rsidRPr="00656F16">
        <w:rPr>
          <w:rStyle w:val="FontStyle11"/>
          <w:lang w:val="sr-Cyrl-RS" w:eastAsia="sr-Cyrl-CS"/>
        </w:rPr>
        <w:t xml:space="preserve">куповину и </w:t>
      </w:r>
      <w:proofErr w:type="spellStart"/>
      <w:r w:rsidRPr="00656F16">
        <w:rPr>
          <w:rStyle w:val="FontStyle11"/>
          <w:lang w:eastAsia="sr-Cyrl-CS"/>
        </w:rPr>
        <w:t>доделу</w:t>
      </w:r>
      <w:proofErr w:type="spellEnd"/>
      <w:r w:rsidRPr="00656F16">
        <w:rPr>
          <w:rStyle w:val="FontStyle11"/>
          <w:lang w:eastAsia="sr-Cyrl-CS"/>
        </w:rPr>
        <w:t xml:space="preserve"> </w:t>
      </w:r>
      <w:r w:rsidRPr="00656F16">
        <w:rPr>
          <w:rStyle w:val="FontStyle11"/>
          <w:lang w:val="sr-Cyrl-RS" w:eastAsia="sr-Cyrl-CS"/>
        </w:rPr>
        <w:t>огревног дрвета са превозом,</w:t>
      </w:r>
      <w:r w:rsidRPr="00656F16">
        <w:rPr>
          <w:rStyle w:val="FontStyle11"/>
          <w:lang w:val="sr-Cyrl-CS" w:eastAsia="sr-Cyrl-CS"/>
        </w:rPr>
        <w:t xml:space="preserve"> у укупном износу до 35.000,00 динара по породици, у складу са Уговором. </w:t>
      </w:r>
    </w:p>
    <w:p w:rsidR="00656F16" w:rsidRPr="00656F16" w:rsidRDefault="00656F16" w:rsidP="00656F16">
      <w:pPr>
        <w:ind w:firstLine="720"/>
        <w:jc w:val="both"/>
        <w:rPr>
          <w:rStyle w:val="FontStyle11"/>
          <w:lang w:val="sr-Cyrl-CS" w:eastAsia="sr-Cyrl-CS"/>
        </w:rPr>
      </w:pPr>
    </w:p>
    <w:p w:rsidR="00656F16" w:rsidRPr="00F80FB6" w:rsidRDefault="00F80FB6" w:rsidP="00656F16">
      <w:pPr>
        <w:jc w:val="center"/>
        <w:rPr>
          <w:rFonts w:ascii="Times New Roman" w:hAnsi="Times New Roman"/>
          <w:szCs w:val="22"/>
          <w:lang w:val="sr-Latn-RS" w:eastAsia="sr-Cyrl-CS"/>
        </w:rPr>
      </w:pPr>
      <w:r>
        <w:rPr>
          <w:rStyle w:val="FontStyle11"/>
          <w:b/>
          <w:lang w:val="sr-Latn-RS" w:eastAsia="sr-Cyrl-CS"/>
        </w:rPr>
        <w:t>III</w:t>
      </w:r>
    </w:p>
    <w:p w:rsidR="00656F16" w:rsidRPr="00656F16" w:rsidRDefault="00656F16" w:rsidP="00656F16">
      <w:pPr>
        <w:ind w:firstLine="720"/>
        <w:jc w:val="both"/>
        <w:rPr>
          <w:rFonts w:ascii="Times New Roman" w:hAnsi="Times New Roman"/>
          <w:szCs w:val="22"/>
          <w:lang w:val="sr-Cyrl-CS" w:eastAsia="sr-Cyrl-CS"/>
        </w:rPr>
      </w:pPr>
      <w:r w:rsidRPr="00656F16">
        <w:rPr>
          <w:rStyle w:val="FontStyle11"/>
          <w:lang w:val="sr-Cyrl-CS" w:eastAsia="sr-Cyrl-CS"/>
        </w:rPr>
        <w:t>Помоћ, у виду доделе огревног дрвета са превозом, имају у складу са одобреним и расположивим средствима сви подносиоци захтева, под једнаким условима, а према условима и критеријумима и реду првенства утврђеним овим Правилником.</w:t>
      </w:r>
    </w:p>
    <w:p w:rsidR="00656F16" w:rsidRPr="00656F16" w:rsidRDefault="00656F16" w:rsidP="00656F16">
      <w:pPr>
        <w:jc w:val="center"/>
        <w:rPr>
          <w:rStyle w:val="FontStyle11"/>
          <w:b/>
          <w:lang w:val="sr-Cyrl-CS" w:eastAsia="sr-Cyrl-CS"/>
        </w:rPr>
      </w:pPr>
    </w:p>
    <w:p w:rsidR="00656F16" w:rsidRPr="00F80FB6" w:rsidRDefault="00F80FB6" w:rsidP="00656F16">
      <w:pPr>
        <w:jc w:val="center"/>
        <w:rPr>
          <w:rFonts w:ascii="Times New Roman" w:hAnsi="Times New Roman"/>
          <w:b/>
          <w:szCs w:val="22"/>
          <w:lang w:val="sr-Latn-RS" w:eastAsia="sr-Cyrl-CS"/>
        </w:rPr>
      </w:pPr>
      <w:r>
        <w:rPr>
          <w:rStyle w:val="FontStyle11"/>
          <w:b/>
          <w:lang w:val="sr-Latn-RS" w:eastAsia="sr-Cyrl-CS"/>
        </w:rPr>
        <w:lastRenderedPageBreak/>
        <w:t>IV</w:t>
      </w:r>
    </w:p>
    <w:p w:rsidR="00656F16" w:rsidRPr="00656F16" w:rsidRDefault="00656F16" w:rsidP="00656F16">
      <w:pPr>
        <w:pStyle w:val="BodyTextIndent"/>
        <w:tabs>
          <w:tab w:val="left" w:pos="0"/>
        </w:tabs>
        <w:ind w:left="0" w:firstLine="720"/>
        <w:rPr>
          <w:rStyle w:val="FontStyle11"/>
        </w:rPr>
      </w:pPr>
      <w:proofErr w:type="spellStart"/>
      <w:r w:rsidRPr="00656F16">
        <w:rPr>
          <w:rStyle w:val="FontStyle11"/>
        </w:rPr>
        <w:t>Поступак</w:t>
      </w:r>
      <w:proofErr w:type="spellEnd"/>
      <w:r w:rsidRPr="00656F16">
        <w:rPr>
          <w:rStyle w:val="FontStyle11"/>
        </w:rPr>
        <w:t xml:space="preserve"> </w:t>
      </w:r>
      <w:proofErr w:type="spellStart"/>
      <w:r w:rsidRPr="00656F16">
        <w:rPr>
          <w:rStyle w:val="FontStyle11"/>
        </w:rPr>
        <w:t>за</w:t>
      </w:r>
      <w:proofErr w:type="spellEnd"/>
      <w:r w:rsidRPr="00656F16">
        <w:rPr>
          <w:rStyle w:val="FontStyle11"/>
        </w:rPr>
        <w:t xml:space="preserve"> </w:t>
      </w:r>
      <w:proofErr w:type="spellStart"/>
      <w:r w:rsidRPr="00656F16">
        <w:rPr>
          <w:rStyle w:val="FontStyle11"/>
        </w:rPr>
        <w:t>доделу</w:t>
      </w:r>
      <w:proofErr w:type="spellEnd"/>
      <w:r w:rsidRPr="00656F16">
        <w:rPr>
          <w:rStyle w:val="FontStyle11"/>
        </w:rPr>
        <w:t xml:space="preserve"> </w:t>
      </w:r>
      <w:r w:rsidRPr="00656F16">
        <w:rPr>
          <w:rStyle w:val="FontStyle11"/>
          <w:lang w:val="sr-Cyrl-RS"/>
        </w:rPr>
        <w:t>П</w:t>
      </w:r>
      <w:proofErr w:type="spellStart"/>
      <w:r w:rsidRPr="00656F16">
        <w:rPr>
          <w:rStyle w:val="FontStyle11"/>
        </w:rPr>
        <w:t>омоћи</w:t>
      </w:r>
      <w:proofErr w:type="spellEnd"/>
      <w:r w:rsidRPr="00656F16">
        <w:rPr>
          <w:rStyle w:val="FontStyle11"/>
        </w:rPr>
        <w:t xml:space="preserve"> </w:t>
      </w:r>
      <w:proofErr w:type="spellStart"/>
      <w:r w:rsidRPr="00656F16">
        <w:rPr>
          <w:rStyle w:val="FontStyle11"/>
        </w:rPr>
        <w:t>спроводи</w:t>
      </w:r>
      <w:proofErr w:type="spellEnd"/>
      <w:r w:rsidRPr="00656F16">
        <w:rPr>
          <w:rStyle w:val="FontStyle11"/>
        </w:rPr>
        <w:t xml:space="preserve"> </w:t>
      </w:r>
      <w:proofErr w:type="spellStart"/>
      <w:r w:rsidRPr="00656F16">
        <w:rPr>
          <w:rStyle w:val="FontStyle11"/>
        </w:rPr>
        <w:t>Комисија</w:t>
      </w:r>
      <w:proofErr w:type="spellEnd"/>
      <w:r w:rsidRPr="00656F16">
        <w:rPr>
          <w:rStyle w:val="FontStyle11"/>
        </w:rPr>
        <w:t xml:space="preserve">, </w:t>
      </w:r>
      <w:proofErr w:type="spellStart"/>
      <w:r w:rsidRPr="00656F16">
        <w:rPr>
          <w:rStyle w:val="FontStyle11"/>
        </w:rPr>
        <w:t>на</w:t>
      </w:r>
      <w:proofErr w:type="spellEnd"/>
      <w:r w:rsidRPr="00656F16">
        <w:rPr>
          <w:rStyle w:val="FontStyle11"/>
        </w:rPr>
        <w:t xml:space="preserve"> </w:t>
      </w:r>
      <w:proofErr w:type="spellStart"/>
      <w:r w:rsidRPr="00656F16">
        <w:rPr>
          <w:rStyle w:val="FontStyle11"/>
        </w:rPr>
        <w:t>основу</w:t>
      </w:r>
      <w:proofErr w:type="spellEnd"/>
      <w:r w:rsidRPr="00656F16">
        <w:rPr>
          <w:rStyle w:val="FontStyle11"/>
        </w:rPr>
        <w:t xml:space="preserve"> </w:t>
      </w:r>
      <w:proofErr w:type="spellStart"/>
      <w:r w:rsidRPr="00656F16">
        <w:rPr>
          <w:rStyle w:val="FontStyle11"/>
        </w:rPr>
        <w:t>поднетог</w:t>
      </w:r>
      <w:proofErr w:type="spellEnd"/>
      <w:r w:rsidRPr="00656F16">
        <w:rPr>
          <w:rStyle w:val="FontStyle11"/>
        </w:rPr>
        <w:t xml:space="preserve"> </w:t>
      </w:r>
      <w:proofErr w:type="spellStart"/>
      <w:r w:rsidRPr="00656F16">
        <w:rPr>
          <w:rStyle w:val="FontStyle11"/>
        </w:rPr>
        <w:t>захтева</w:t>
      </w:r>
      <w:proofErr w:type="spellEnd"/>
      <w:r w:rsidRPr="00656F16">
        <w:rPr>
          <w:rStyle w:val="FontStyle11"/>
        </w:rPr>
        <w:t xml:space="preserve"> и </w:t>
      </w:r>
      <w:r w:rsidRPr="00656F16">
        <w:rPr>
          <w:rStyle w:val="FontStyle11"/>
          <w:lang w:val="sr-Cyrl-RS"/>
        </w:rPr>
        <w:t xml:space="preserve">приложене </w:t>
      </w:r>
      <w:proofErr w:type="spellStart"/>
      <w:r w:rsidRPr="00656F16">
        <w:rPr>
          <w:rStyle w:val="FontStyle11"/>
        </w:rPr>
        <w:t>документације</w:t>
      </w:r>
      <w:proofErr w:type="spellEnd"/>
      <w:r w:rsidRPr="00656F16">
        <w:rPr>
          <w:rStyle w:val="FontStyle11"/>
        </w:rPr>
        <w:t xml:space="preserve">. </w:t>
      </w:r>
      <w:proofErr w:type="spellStart"/>
      <w:r w:rsidRPr="00656F16">
        <w:rPr>
          <w:rStyle w:val="FontStyle11"/>
        </w:rPr>
        <w:t>Проверу</w:t>
      </w:r>
      <w:proofErr w:type="spellEnd"/>
      <w:r w:rsidRPr="00656F16">
        <w:rPr>
          <w:rStyle w:val="FontStyle11"/>
        </w:rPr>
        <w:t xml:space="preserve"> </w:t>
      </w:r>
      <w:proofErr w:type="spellStart"/>
      <w:r w:rsidRPr="00656F16">
        <w:rPr>
          <w:rStyle w:val="FontStyle11"/>
        </w:rPr>
        <w:t>захтева</w:t>
      </w:r>
      <w:proofErr w:type="spellEnd"/>
      <w:r w:rsidRPr="00656F16">
        <w:rPr>
          <w:rStyle w:val="FontStyle11"/>
        </w:rPr>
        <w:t xml:space="preserve"> и </w:t>
      </w:r>
      <w:r w:rsidRPr="00656F16">
        <w:rPr>
          <w:rStyle w:val="FontStyle11"/>
          <w:lang w:val="sr-Cyrl-RS"/>
        </w:rPr>
        <w:t xml:space="preserve">приложене </w:t>
      </w:r>
      <w:proofErr w:type="spellStart"/>
      <w:r w:rsidRPr="00656F16">
        <w:rPr>
          <w:rStyle w:val="FontStyle11"/>
        </w:rPr>
        <w:t>документације</w:t>
      </w:r>
      <w:proofErr w:type="spellEnd"/>
      <w:r w:rsidRPr="00656F16">
        <w:rPr>
          <w:rStyle w:val="FontStyle11"/>
        </w:rPr>
        <w:t xml:space="preserve"> </w:t>
      </w:r>
      <w:r w:rsidRPr="00656F16">
        <w:rPr>
          <w:rStyle w:val="FontStyle11"/>
          <w:lang w:val="sr-Cyrl-RS"/>
        </w:rPr>
        <w:t>спроводи</w:t>
      </w:r>
      <w:r w:rsidRPr="00656F16">
        <w:rPr>
          <w:rStyle w:val="FontStyle11"/>
        </w:rPr>
        <w:t xml:space="preserve"> </w:t>
      </w:r>
      <w:r w:rsidRPr="00656F16">
        <w:rPr>
          <w:rStyle w:val="FontStyle11"/>
          <w:lang w:val="sr-Cyrl-RS"/>
        </w:rPr>
        <w:t>Комисија</w:t>
      </w:r>
      <w:r w:rsidRPr="00656F16">
        <w:rPr>
          <w:rStyle w:val="FontStyle11"/>
        </w:rPr>
        <w:t xml:space="preserve">. </w:t>
      </w:r>
    </w:p>
    <w:p w:rsidR="00656F16" w:rsidRPr="00F80FB6" w:rsidRDefault="00656F16" w:rsidP="00F80FB6">
      <w:pPr>
        <w:pStyle w:val="BodyTextIndent2"/>
        <w:rPr>
          <w:rFonts w:ascii="Times New Roman" w:hAnsi="Times New Roman"/>
          <w:sz w:val="22"/>
          <w:szCs w:val="22"/>
        </w:rPr>
      </w:pPr>
      <w:proofErr w:type="spellStart"/>
      <w:r w:rsidRPr="00656F16">
        <w:rPr>
          <w:rStyle w:val="FontStyle11"/>
        </w:rPr>
        <w:t>Уколико</w:t>
      </w:r>
      <w:proofErr w:type="spellEnd"/>
      <w:r w:rsidRPr="00656F16">
        <w:rPr>
          <w:rStyle w:val="FontStyle11"/>
        </w:rPr>
        <w:t xml:space="preserve"> </w:t>
      </w:r>
      <w:r w:rsidRPr="00656F16">
        <w:rPr>
          <w:rStyle w:val="FontStyle11"/>
          <w:lang w:val="sr-Cyrl-RS"/>
        </w:rPr>
        <w:t xml:space="preserve">се, до окончања поступка избора корисника, </w:t>
      </w:r>
      <w:proofErr w:type="spellStart"/>
      <w:r w:rsidRPr="00656F16">
        <w:rPr>
          <w:rStyle w:val="FontStyle11"/>
        </w:rPr>
        <w:t>појаве</w:t>
      </w:r>
      <w:proofErr w:type="spellEnd"/>
      <w:r w:rsidRPr="00656F16">
        <w:rPr>
          <w:rStyle w:val="FontStyle11"/>
        </w:rPr>
        <w:t xml:space="preserve"> </w:t>
      </w:r>
      <w:proofErr w:type="spellStart"/>
      <w:r w:rsidRPr="00656F16">
        <w:rPr>
          <w:rStyle w:val="FontStyle11"/>
        </w:rPr>
        <w:t>нови</w:t>
      </w:r>
      <w:proofErr w:type="spellEnd"/>
      <w:r w:rsidRPr="00656F16">
        <w:rPr>
          <w:rStyle w:val="FontStyle11"/>
        </w:rPr>
        <w:t xml:space="preserve"> и </w:t>
      </w:r>
      <w:proofErr w:type="spellStart"/>
      <w:r w:rsidRPr="00656F16">
        <w:rPr>
          <w:rStyle w:val="FontStyle11"/>
        </w:rPr>
        <w:t>важни</w:t>
      </w:r>
      <w:proofErr w:type="spellEnd"/>
      <w:r w:rsidRPr="00656F16">
        <w:rPr>
          <w:rStyle w:val="FontStyle11"/>
        </w:rPr>
        <w:t xml:space="preserve"> </w:t>
      </w:r>
      <w:proofErr w:type="spellStart"/>
      <w:r w:rsidRPr="00656F16">
        <w:rPr>
          <w:rStyle w:val="FontStyle11"/>
        </w:rPr>
        <w:t>елементи</w:t>
      </w:r>
      <w:proofErr w:type="spellEnd"/>
      <w:r w:rsidRPr="00656F16">
        <w:rPr>
          <w:rStyle w:val="FontStyle11"/>
          <w:lang w:val="sr-Cyrl-RS"/>
        </w:rPr>
        <w:t xml:space="preserve"> за одлучивање</w:t>
      </w:r>
      <w:r w:rsidRPr="00656F16">
        <w:rPr>
          <w:rStyle w:val="FontStyle11"/>
        </w:rPr>
        <w:t xml:space="preserve">, </w:t>
      </w:r>
      <w:proofErr w:type="spellStart"/>
      <w:r w:rsidRPr="00656F16">
        <w:rPr>
          <w:rStyle w:val="FontStyle11"/>
        </w:rPr>
        <w:t>Комисија</w:t>
      </w:r>
      <w:proofErr w:type="spellEnd"/>
      <w:r w:rsidRPr="00656F16">
        <w:rPr>
          <w:rStyle w:val="FontStyle11"/>
        </w:rPr>
        <w:t xml:space="preserve"> </w:t>
      </w:r>
      <w:proofErr w:type="spellStart"/>
      <w:r w:rsidRPr="00656F16">
        <w:rPr>
          <w:rStyle w:val="FontStyle11"/>
        </w:rPr>
        <w:t>задржава</w:t>
      </w:r>
      <w:proofErr w:type="spellEnd"/>
      <w:r w:rsidRPr="00656F16">
        <w:rPr>
          <w:rStyle w:val="FontStyle11"/>
        </w:rPr>
        <w:t xml:space="preserve"> </w:t>
      </w:r>
      <w:proofErr w:type="spellStart"/>
      <w:r w:rsidRPr="00656F16">
        <w:rPr>
          <w:rStyle w:val="FontStyle11"/>
        </w:rPr>
        <w:t>право</w:t>
      </w:r>
      <w:proofErr w:type="spellEnd"/>
      <w:r w:rsidRPr="00656F16">
        <w:rPr>
          <w:rStyle w:val="FontStyle11"/>
        </w:rPr>
        <w:t xml:space="preserve"> </w:t>
      </w:r>
      <w:proofErr w:type="spellStart"/>
      <w:r w:rsidRPr="00656F16">
        <w:rPr>
          <w:rStyle w:val="FontStyle11"/>
        </w:rPr>
        <w:t>на</w:t>
      </w:r>
      <w:proofErr w:type="spellEnd"/>
      <w:r w:rsidRPr="00656F16">
        <w:rPr>
          <w:rStyle w:val="FontStyle11"/>
        </w:rPr>
        <w:t xml:space="preserve"> </w:t>
      </w:r>
      <w:proofErr w:type="spellStart"/>
      <w:r w:rsidRPr="00656F16">
        <w:rPr>
          <w:rStyle w:val="FontStyle11"/>
        </w:rPr>
        <w:t>поновно</w:t>
      </w:r>
      <w:proofErr w:type="spellEnd"/>
      <w:r w:rsidRPr="00656F16">
        <w:rPr>
          <w:rStyle w:val="FontStyle11"/>
        </w:rPr>
        <w:t xml:space="preserve"> </w:t>
      </w:r>
      <w:proofErr w:type="spellStart"/>
      <w:r w:rsidRPr="00656F16">
        <w:rPr>
          <w:rStyle w:val="FontStyle11"/>
        </w:rPr>
        <w:t>разматрање</w:t>
      </w:r>
      <w:proofErr w:type="spellEnd"/>
      <w:r w:rsidRPr="00656F16">
        <w:rPr>
          <w:rStyle w:val="FontStyle11"/>
        </w:rPr>
        <w:t xml:space="preserve"> </w:t>
      </w:r>
      <w:proofErr w:type="spellStart"/>
      <w:r w:rsidRPr="00656F16">
        <w:rPr>
          <w:rStyle w:val="FontStyle11"/>
        </w:rPr>
        <w:t>захтева</w:t>
      </w:r>
      <w:proofErr w:type="spellEnd"/>
      <w:r w:rsidRPr="00656F16">
        <w:rPr>
          <w:rStyle w:val="FontStyle11"/>
        </w:rPr>
        <w:t>.</w:t>
      </w:r>
    </w:p>
    <w:p w:rsidR="00656F16" w:rsidRPr="00F80FB6" w:rsidRDefault="00F80FB6" w:rsidP="00656F16">
      <w:pPr>
        <w:pStyle w:val="Style6"/>
        <w:widowControl/>
        <w:jc w:val="center"/>
        <w:rPr>
          <w:b/>
          <w:szCs w:val="22"/>
          <w:lang w:val="sr-Latn-RS" w:eastAsia="sr-Cyrl-CS"/>
        </w:rPr>
      </w:pPr>
      <w:r>
        <w:rPr>
          <w:rStyle w:val="FontStyle11"/>
          <w:b/>
          <w:lang w:val="sr-Latn-RS" w:eastAsia="sr-Cyrl-CS"/>
        </w:rPr>
        <w:t>V</w:t>
      </w:r>
    </w:p>
    <w:p w:rsidR="00656F16" w:rsidRPr="00656F16" w:rsidRDefault="00656F16" w:rsidP="00656F16">
      <w:pPr>
        <w:pStyle w:val="Style5"/>
        <w:widowControl/>
        <w:ind w:firstLine="706"/>
        <w:rPr>
          <w:rStyle w:val="FontStyle11"/>
          <w:lang w:val="sr-Cyrl-CS" w:eastAsia="sr-Cyrl-CS"/>
        </w:rPr>
      </w:pPr>
      <w:r w:rsidRPr="00656F16">
        <w:rPr>
          <w:rStyle w:val="FontStyle11"/>
          <w:lang w:val="sr-Cyrl-CS" w:eastAsia="sr-Cyrl-CS"/>
        </w:rPr>
        <w:t>Уз пријаву за доделу Помоћи, која се подноси у општини Параћин, подносилац пријаве уз захтев доставља и следеће доказе:</w:t>
      </w:r>
    </w:p>
    <w:p w:rsidR="00656F16" w:rsidRPr="00656F16" w:rsidRDefault="00656F16" w:rsidP="00656F16">
      <w:pPr>
        <w:pStyle w:val="Style4"/>
        <w:widowControl/>
        <w:spacing w:line="278" w:lineRule="exact"/>
        <w:ind w:firstLine="706"/>
        <w:jc w:val="both"/>
        <w:rPr>
          <w:rStyle w:val="FontStyle11"/>
        </w:rPr>
      </w:pPr>
      <w:r w:rsidRPr="00656F16">
        <w:rPr>
          <w:rStyle w:val="FontStyle11"/>
          <w:lang w:val="sr-Cyrl-CS"/>
        </w:rPr>
        <w:t>- фотокопије важећих избегличких/расељеничких легитимација (обавезно за подносиоца пријаве)</w:t>
      </w:r>
      <w:r w:rsidRPr="00656F16">
        <w:rPr>
          <w:rStyle w:val="FontStyle11"/>
        </w:rPr>
        <w:t>;</w:t>
      </w:r>
    </w:p>
    <w:p w:rsidR="00656F16" w:rsidRPr="00656F16" w:rsidRDefault="00656F16" w:rsidP="00656F16">
      <w:pPr>
        <w:pStyle w:val="Style4"/>
        <w:widowControl/>
        <w:spacing w:line="278" w:lineRule="exact"/>
        <w:ind w:firstLine="706"/>
        <w:jc w:val="both"/>
        <w:rPr>
          <w:rStyle w:val="FontStyle11"/>
          <w:lang w:val="sr-Cyrl-CS"/>
        </w:rPr>
      </w:pPr>
      <w:r w:rsidRPr="00656F16">
        <w:rPr>
          <w:rStyle w:val="FontStyle11"/>
          <w:lang w:val="sr-Cyrl-CS"/>
        </w:rPr>
        <w:t xml:space="preserve"> - фотокопије личних карата Републике Србије (очитане уколико су у питању биометријске карте са чипом) за сва лица старија од 16 и више година (не односи се на лица која имају важеће избегличке легитимације);</w:t>
      </w:r>
    </w:p>
    <w:p w:rsidR="00656F16" w:rsidRPr="00656F16" w:rsidRDefault="00656F16" w:rsidP="00656F16">
      <w:pPr>
        <w:pStyle w:val="Style4"/>
        <w:widowControl/>
        <w:spacing w:line="278" w:lineRule="exact"/>
        <w:ind w:firstLine="706"/>
        <w:jc w:val="both"/>
        <w:rPr>
          <w:rStyle w:val="FontStyle11"/>
          <w:lang w:val="sr-Cyrl-CS"/>
        </w:rPr>
      </w:pPr>
      <w:r w:rsidRPr="00656F16">
        <w:rPr>
          <w:rStyle w:val="FontStyle11"/>
          <w:lang w:val="sr-Cyrl-CS"/>
        </w:rPr>
        <w:t>- важећа пријава боравишта на територији Општине (обавезно за подносица пријаве који је евидентиран као интерно расељено лице);</w:t>
      </w:r>
    </w:p>
    <w:p w:rsidR="00656F16" w:rsidRPr="00656F16" w:rsidRDefault="00656F16" w:rsidP="00656F16">
      <w:pPr>
        <w:pStyle w:val="Style4"/>
        <w:widowControl/>
        <w:spacing w:line="278" w:lineRule="exact"/>
        <w:ind w:firstLine="706"/>
        <w:jc w:val="both"/>
        <w:rPr>
          <w:rStyle w:val="FontStyle11"/>
          <w:lang w:val="sr-Cyrl-CS"/>
        </w:rPr>
      </w:pPr>
      <w:r w:rsidRPr="00656F16">
        <w:rPr>
          <w:rStyle w:val="FontStyle11"/>
          <w:lang w:val="sr-Cyrl-CS"/>
        </w:rPr>
        <w:t>- доказ о приходима</w:t>
      </w:r>
      <w:r w:rsidRPr="00656F16">
        <w:rPr>
          <w:rStyle w:val="FontStyle11"/>
        </w:rPr>
        <w:t xml:space="preserve"> </w:t>
      </w:r>
      <w:r w:rsidRPr="00656F16">
        <w:rPr>
          <w:rStyle w:val="FontStyle11"/>
          <w:lang w:val="sr-Cyrl-RS"/>
        </w:rPr>
        <w:t xml:space="preserve">за све пунолетне чланове домаћинства </w:t>
      </w:r>
      <w:r w:rsidRPr="00656F16">
        <w:rPr>
          <w:rStyle w:val="FontStyle11"/>
          <w:lang w:val="sr-Cyrl-CS"/>
        </w:rPr>
        <w:t>и то: потврда послодавца о висини нето зараде за месец који претходи месецу објављивања јавног позива, уверење из Националне службе за запошљавање да се лице налази на евиденцији незапослених лица, чек од пензије за месец који претходи месецу објављивања јавног позива, потврда ПИО ФОНДА да лице остварује/не остварује право на пензију, оверена лична изјава код надлежног органа да лице остварује или не остварује приходе;</w:t>
      </w:r>
    </w:p>
    <w:p w:rsidR="00656F16" w:rsidRPr="00656F16" w:rsidRDefault="00656F16" w:rsidP="00656F16">
      <w:pPr>
        <w:pStyle w:val="Style4"/>
        <w:widowControl/>
        <w:spacing w:line="278" w:lineRule="exact"/>
        <w:ind w:firstLine="706"/>
        <w:jc w:val="both"/>
        <w:rPr>
          <w:rStyle w:val="FontStyle11"/>
          <w:lang w:val="sr-Cyrl-CS"/>
        </w:rPr>
      </w:pPr>
      <w:r w:rsidRPr="00656F16">
        <w:rPr>
          <w:rStyle w:val="FontStyle11"/>
          <w:lang w:val="sr-Cyrl-CS"/>
        </w:rPr>
        <w:t>- медицинска документација не старија од годину дана;</w:t>
      </w:r>
    </w:p>
    <w:p w:rsidR="00656F16" w:rsidRPr="00656F16" w:rsidRDefault="00656F16" w:rsidP="00656F16">
      <w:pPr>
        <w:pStyle w:val="Style4"/>
        <w:widowControl/>
        <w:spacing w:line="278" w:lineRule="exact"/>
        <w:ind w:firstLine="706"/>
        <w:jc w:val="both"/>
        <w:rPr>
          <w:rStyle w:val="FontStyle11"/>
        </w:rPr>
      </w:pPr>
      <w:r w:rsidRPr="00656F16">
        <w:rPr>
          <w:rStyle w:val="FontStyle11"/>
          <w:lang w:val="sr-Cyrl-CS"/>
        </w:rPr>
        <w:t>- решење надлежног органа о смањеном или потпуном губитку радне способности/телесном оштећењу/сметњама у развоју</w:t>
      </w:r>
    </w:p>
    <w:p w:rsidR="00656F16" w:rsidRPr="00656F16" w:rsidRDefault="00656F16" w:rsidP="00656F16">
      <w:pPr>
        <w:pStyle w:val="Style4"/>
        <w:widowControl/>
        <w:spacing w:line="278" w:lineRule="exact"/>
        <w:ind w:firstLine="706"/>
        <w:jc w:val="both"/>
        <w:rPr>
          <w:rStyle w:val="FontStyle11"/>
          <w:lang w:val="sr-Cyrl-CS" w:eastAsia="sr-Cyrl-CS"/>
        </w:rPr>
      </w:pPr>
      <w:r w:rsidRPr="00656F16">
        <w:rPr>
          <w:rStyle w:val="FontStyle11"/>
          <w:lang w:val="sr-Cyrl-CS" w:eastAsia="sr-Cyrl-CS"/>
        </w:rPr>
        <w:t>- жртве сексуалног/породичног насиља прилажу пресуду надлежног суда или извештај Центра за социјални рад и</w:t>
      </w:r>
    </w:p>
    <w:p w:rsidR="00656F16" w:rsidRPr="00656F16" w:rsidRDefault="00656F16" w:rsidP="00656F16">
      <w:pPr>
        <w:pStyle w:val="NoSpacing"/>
        <w:widowControl/>
        <w:autoSpaceDE/>
        <w:autoSpaceDN/>
        <w:adjustRightInd/>
        <w:ind w:firstLine="706"/>
        <w:jc w:val="both"/>
        <w:rPr>
          <w:rStyle w:val="FontStyle11"/>
          <w:lang w:val="sr-Cyrl-RS"/>
        </w:rPr>
      </w:pPr>
      <w:r w:rsidRPr="00656F16">
        <w:rPr>
          <w:lang w:val="sr-Cyrl-RS"/>
        </w:rPr>
        <w:t>- једнородитељске породице</w:t>
      </w:r>
      <w:r w:rsidRPr="00656F16">
        <w:rPr>
          <w:lang w:val="sr-Cyrl-CS"/>
        </w:rPr>
        <w:t xml:space="preserve">: </w:t>
      </w:r>
      <w:r w:rsidRPr="00656F16">
        <w:rPr>
          <w:lang w:val="sr-Cyrl-RS"/>
        </w:rPr>
        <w:t>потврда о смрти брачног друга; решење надлежног суда о проглашењу несталог лица за умрло; извод из матичне књиге рођених деце без утврђеног очинства;</w:t>
      </w:r>
      <w:r w:rsidRPr="00656F16">
        <w:rPr>
          <w:lang w:val="sr-Cyrl-CS"/>
        </w:rPr>
        <w:t xml:space="preserve"> </w:t>
      </w:r>
      <w:r w:rsidRPr="00656F16">
        <w:rPr>
          <w:lang w:val="sr-Cyrl-RS"/>
        </w:rPr>
        <w:t xml:space="preserve">пресуда о разводу брака/доказ о поверавању малолетне деце/детета (уколико у пресуди о разводу брака није одлучено о поверавању детета или уколико се ради о ванбрачним партнерима чија је заједница престала да траје), а уз оба доказа потребно је приложити </w:t>
      </w:r>
      <w:r w:rsidRPr="00656F16">
        <w:rPr>
          <w:lang w:val="sr-Cyrl-CS"/>
        </w:rPr>
        <w:t>изјаву Подносиоца</w:t>
      </w:r>
      <w:r w:rsidRPr="00656F16">
        <w:rPr>
          <w:lang w:val="sr-Cyrl-RS"/>
        </w:rPr>
        <w:t xml:space="preserve"> пријаве оверену код Јавног бележника да се Подносилац пријаве непосредно брине о детету и да самостално обезбеђује средства за издржавање, а да други родитељ не учествује или недовољно учествује у тим трошковима, а да, у међувремену, Подносилац пријаве није засновао брачну или ванбрачну заједницу.</w:t>
      </w:r>
    </w:p>
    <w:p w:rsidR="00656F16" w:rsidRPr="00656F16" w:rsidRDefault="00656F16" w:rsidP="00656F16">
      <w:pPr>
        <w:jc w:val="both"/>
        <w:rPr>
          <w:rStyle w:val="FontStyle11"/>
          <w:lang w:val="sr-Cyrl-CS" w:eastAsia="sr-Cyrl-CS"/>
        </w:rPr>
      </w:pPr>
      <w:r w:rsidRPr="00656F16">
        <w:rPr>
          <w:rStyle w:val="FontStyle11"/>
          <w:lang w:eastAsia="sr-Cyrl-CS"/>
        </w:rPr>
        <w:t xml:space="preserve">           </w:t>
      </w:r>
      <w:r w:rsidRPr="00656F16">
        <w:rPr>
          <w:rStyle w:val="FontStyle11"/>
          <w:lang w:val="sr-Cyrl-CS" w:eastAsia="sr-Cyrl-CS"/>
        </w:rPr>
        <w:t xml:space="preserve">Докази из става </w:t>
      </w:r>
      <w:r w:rsidRPr="00656F16">
        <w:rPr>
          <w:rStyle w:val="FontStyle11"/>
          <w:lang w:val="ru-RU" w:eastAsia="sr-Cyrl-CS"/>
        </w:rPr>
        <w:t>1. а</w:t>
      </w:r>
      <w:r w:rsidRPr="00656F16">
        <w:rPr>
          <w:rStyle w:val="FontStyle11"/>
          <w:lang w:val="sr-Cyrl-RS" w:eastAsia="sr-Cyrl-CS"/>
        </w:rPr>
        <w:t xml:space="preserve">линеје 1. до </w:t>
      </w:r>
      <w:r w:rsidRPr="00656F16">
        <w:rPr>
          <w:rStyle w:val="FontStyle11"/>
          <w:lang w:eastAsia="sr-Cyrl-CS"/>
        </w:rPr>
        <w:t>8</w:t>
      </w:r>
      <w:r w:rsidRPr="00656F16">
        <w:rPr>
          <w:rStyle w:val="FontStyle11"/>
          <w:lang w:val="sr-Cyrl-RS" w:eastAsia="sr-Cyrl-CS"/>
        </w:rPr>
        <w:t xml:space="preserve">. </w:t>
      </w:r>
      <w:r w:rsidRPr="00656F16">
        <w:rPr>
          <w:rStyle w:val="FontStyle11"/>
          <w:lang w:val="sr-Cyrl-CS" w:eastAsia="sr-Cyrl-CS"/>
        </w:rPr>
        <w:t xml:space="preserve">овог члана подносе се у фотокопији, а </w:t>
      </w:r>
      <w:proofErr w:type="spellStart"/>
      <w:r w:rsidRPr="00656F16">
        <w:rPr>
          <w:rStyle w:val="FontStyle11"/>
          <w:lang w:eastAsia="sr-Cyrl-CS"/>
        </w:rPr>
        <w:t>Комисија</w:t>
      </w:r>
      <w:proofErr w:type="spellEnd"/>
      <w:r w:rsidRPr="00656F16">
        <w:rPr>
          <w:rStyle w:val="FontStyle11"/>
          <w:lang w:eastAsia="sr-Cyrl-CS"/>
        </w:rPr>
        <w:t xml:space="preserve"> </w:t>
      </w:r>
      <w:proofErr w:type="spellStart"/>
      <w:r w:rsidRPr="00656F16">
        <w:rPr>
          <w:rStyle w:val="FontStyle11"/>
          <w:lang w:eastAsia="sr-Cyrl-CS"/>
        </w:rPr>
        <w:t>има</w:t>
      </w:r>
      <w:proofErr w:type="spellEnd"/>
      <w:r w:rsidRPr="00656F16">
        <w:rPr>
          <w:rStyle w:val="FontStyle11"/>
          <w:lang w:eastAsia="sr-Cyrl-CS"/>
        </w:rPr>
        <w:t xml:space="preserve"> </w:t>
      </w:r>
      <w:proofErr w:type="spellStart"/>
      <w:r w:rsidRPr="00656F16">
        <w:rPr>
          <w:rStyle w:val="FontStyle11"/>
          <w:lang w:eastAsia="sr-Cyrl-CS"/>
        </w:rPr>
        <w:t>право</w:t>
      </w:r>
      <w:proofErr w:type="spellEnd"/>
      <w:r w:rsidRPr="00656F16">
        <w:rPr>
          <w:rStyle w:val="FontStyle11"/>
          <w:lang w:eastAsia="sr-Cyrl-CS"/>
        </w:rPr>
        <w:t xml:space="preserve"> </w:t>
      </w:r>
      <w:proofErr w:type="spellStart"/>
      <w:r w:rsidRPr="00656F16">
        <w:rPr>
          <w:rStyle w:val="FontStyle11"/>
          <w:lang w:eastAsia="sr-Cyrl-CS"/>
        </w:rPr>
        <w:t>да</w:t>
      </w:r>
      <w:proofErr w:type="spellEnd"/>
      <w:r w:rsidRPr="00656F16">
        <w:rPr>
          <w:rStyle w:val="FontStyle11"/>
          <w:lang w:eastAsia="sr-Cyrl-CS"/>
        </w:rPr>
        <w:t xml:space="preserve"> </w:t>
      </w:r>
      <w:r w:rsidRPr="00656F16">
        <w:rPr>
          <w:rStyle w:val="FontStyle11"/>
          <w:lang w:val="sr-Cyrl-RS" w:eastAsia="sr-Cyrl-CS"/>
        </w:rPr>
        <w:t xml:space="preserve">од подносиоца захтева </w:t>
      </w:r>
      <w:proofErr w:type="spellStart"/>
      <w:r w:rsidRPr="00656F16">
        <w:rPr>
          <w:rStyle w:val="FontStyle11"/>
          <w:lang w:eastAsia="sr-Cyrl-CS"/>
        </w:rPr>
        <w:t>тражи</w:t>
      </w:r>
      <w:proofErr w:type="spellEnd"/>
      <w:r w:rsidRPr="00656F16">
        <w:rPr>
          <w:rStyle w:val="FontStyle11"/>
          <w:lang w:eastAsia="sr-Cyrl-CS"/>
        </w:rPr>
        <w:t xml:space="preserve"> </w:t>
      </w:r>
      <w:proofErr w:type="spellStart"/>
      <w:r w:rsidRPr="00656F16">
        <w:rPr>
          <w:rStyle w:val="FontStyle11"/>
          <w:lang w:eastAsia="sr-Cyrl-CS"/>
        </w:rPr>
        <w:t>на</w:t>
      </w:r>
      <w:proofErr w:type="spellEnd"/>
      <w:r w:rsidRPr="00656F16">
        <w:rPr>
          <w:rStyle w:val="FontStyle11"/>
          <w:lang w:eastAsia="sr-Cyrl-CS"/>
        </w:rPr>
        <w:t xml:space="preserve"> </w:t>
      </w:r>
      <w:proofErr w:type="spellStart"/>
      <w:r w:rsidRPr="00656F16">
        <w:rPr>
          <w:rStyle w:val="FontStyle11"/>
          <w:lang w:eastAsia="sr-Cyrl-CS"/>
        </w:rPr>
        <w:t>увид</w:t>
      </w:r>
      <w:proofErr w:type="spellEnd"/>
      <w:r w:rsidRPr="00656F16">
        <w:rPr>
          <w:rStyle w:val="FontStyle11"/>
          <w:lang w:eastAsia="sr-Cyrl-CS"/>
        </w:rPr>
        <w:t xml:space="preserve"> </w:t>
      </w:r>
      <w:r w:rsidRPr="00656F16">
        <w:rPr>
          <w:rStyle w:val="FontStyle11"/>
          <w:lang w:val="sr-Cyrl-CS" w:eastAsia="sr-Cyrl-CS"/>
        </w:rPr>
        <w:t>оригинална документа.</w:t>
      </w:r>
    </w:p>
    <w:p w:rsidR="00656F16" w:rsidRPr="00656F16" w:rsidRDefault="00656F16" w:rsidP="00656F16">
      <w:pPr>
        <w:ind w:firstLine="708"/>
        <w:jc w:val="both"/>
        <w:rPr>
          <w:rStyle w:val="FontStyle11"/>
          <w:lang w:val="sr-Cyrl-CS" w:eastAsia="sr-Cyrl-CS"/>
        </w:rPr>
      </w:pPr>
      <w:r w:rsidRPr="00656F16">
        <w:rPr>
          <w:rStyle w:val="FontStyle11"/>
          <w:lang w:val="sr-Cyrl-CS" w:eastAsia="sr-Cyrl-CS"/>
        </w:rPr>
        <w:t>Комисија ће изводе из књиге рођених за малолетну децу прибавити службеним путем.</w:t>
      </w:r>
    </w:p>
    <w:p w:rsidR="00656F16" w:rsidRPr="00656F16" w:rsidRDefault="00656F16" w:rsidP="00656F16">
      <w:pPr>
        <w:jc w:val="both"/>
        <w:rPr>
          <w:rFonts w:ascii="Times New Roman" w:hAnsi="Times New Roman"/>
          <w:szCs w:val="22"/>
          <w:lang w:val="sr-Cyrl-CS" w:eastAsia="sr-Cyrl-CS"/>
        </w:rPr>
      </w:pPr>
    </w:p>
    <w:p w:rsidR="00656F16" w:rsidRPr="00F80FB6" w:rsidRDefault="00F80FB6" w:rsidP="00656F16">
      <w:pPr>
        <w:pStyle w:val="Style3"/>
        <w:widowControl/>
        <w:jc w:val="center"/>
        <w:rPr>
          <w:b/>
          <w:szCs w:val="22"/>
          <w:lang w:val="sr-Latn-RS" w:eastAsia="sr-Cyrl-CS"/>
        </w:rPr>
      </w:pPr>
      <w:r>
        <w:rPr>
          <w:rStyle w:val="FontStyle11"/>
          <w:b/>
          <w:lang w:val="sr-Latn-RS" w:eastAsia="sr-Cyrl-CS"/>
        </w:rPr>
        <w:t>VI</w:t>
      </w:r>
    </w:p>
    <w:p w:rsidR="00656F16" w:rsidRPr="00656F16" w:rsidRDefault="00656F16" w:rsidP="00656F16">
      <w:pPr>
        <w:pStyle w:val="Style1"/>
        <w:widowControl/>
        <w:ind w:left="773" w:firstLine="0"/>
        <w:jc w:val="left"/>
        <w:rPr>
          <w:rStyle w:val="FontStyle11"/>
          <w:lang w:val="sr-Cyrl-CS" w:eastAsia="sr-Cyrl-CS"/>
        </w:rPr>
      </w:pPr>
      <w:r w:rsidRPr="00656F16">
        <w:rPr>
          <w:rStyle w:val="FontStyle11"/>
          <w:lang w:val="sr-Cyrl-CS" w:eastAsia="sr-Cyrl-CS"/>
        </w:rPr>
        <w:t>Комисија обавља следеће послове:</w:t>
      </w:r>
    </w:p>
    <w:p w:rsidR="00656F16" w:rsidRPr="00656F16" w:rsidRDefault="00656F16" w:rsidP="00656F16">
      <w:pPr>
        <w:pStyle w:val="Style4"/>
        <w:widowControl/>
        <w:tabs>
          <w:tab w:val="left" w:pos="1118"/>
        </w:tabs>
        <w:spacing w:line="274" w:lineRule="exact"/>
        <w:ind w:left="773"/>
        <w:rPr>
          <w:rStyle w:val="FontStyle11"/>
          <w:lang w:val="ru-RU"/>
        </w:rPr>
      </w:pPr>
      <w:r w:rsidRPr="00656F16">
        <w:rPr>
          <w:rStyle w:val="FontStyle11"/>
          <w:lang w:val="sr-Cyrl-CS"/>
        </w:rPr>
        <w:t xml:space="preserve">1. усваја Правилник о раду комисије; </w:t>
      </w:r>
    </w:p>
    <w:p w:rsidR="00656F16" w:rsidRPr="00656F16" w:rsidRDefault="00656F16" w:rsidP="00656F16">
      <w:pPr>
        <w:pStyle w:val="Style4"/>
        <w:widowControl/>
        <w:tabs>
          <w:tab w:val="left" w:pos="1118"/>
        </w:tabs>
        <w:spacing w:line="274" w:lineRule="exact"/>
        <w:ind w:left="773"/>
        <w:rPr>
          <w:rStyle w:val="FontStyle11"/>
          <w:lang w:val="ru-RU"/>
        </w:rPr>
      </w:pPr>
      <w:r w:rsidRPr="00656F16">
        <w:rPr>
          <w:rStyle w:val="FontStyle11"/>
          <w:lang w:val="sr-Cyrl-CS"/>
        </w:rPr>
        <w:t>2. усваја и објављује Јавни позив;</w:t>
      </w:r>
    </w:p>
    <w:p w:rsidR="00656F16" w:rsidRPr="00656F16" w:rsidRDefault="00656F16" w:rsidP="00656F16">
      <w:pPr>
        <w:pStyle w:val="Style4"/>
        <w:widowControl/>
        <w:tabs>
          <w:tab w:val="left" w:pos="1118"/>
        </w:tabs>
        <w:spacing w:line="274" w:lineRule="exact"/>
        <w:ind w:left="773"/>
        <w:rPr>
          <w:rStyle w:val="FontStyle11"/>
          <w:lang w:val="sr-Cyrl-CS"/>
        </w:rPr>
      </w:pPr>
      <w:r w:rsidRPr="00656F16">
        <w:rPr>
          <w:rStyle w:val="FontStyle11"/>
          <w:lang w:val="sr-Cyrl-CS" w:eastAsia="sr-Cyrl-CS"/>
        </w:rPr>
        <w:t xml:space="preserve">3. разматра, бодује и рангира поднете пријаве и </w:t>
      </w:r>
    </w:p>
    <w:p w:rsidR="00656F16" w:rsidRPr="00656F16" w:rsidRDefault="00656F16" w:rsidP="00656F16">
      <w:pPr>
        <w:pStyle w:val="Style4"/>
        <w:widowControl/>
        <w:tabs>
          <w:tab w:val="left" w:pos="1118"/>
        </w:tabs>
        <w:spacing w:line="274" w:lineRule="exact"/>
        <w:ind w:left="773"/>
        <w:rPr>
          <w:rStyle w:val="FontStyle11"/>
          <w:lang w:val="sr-Cyrl-CS"/>
        </w:rPr>
      </w:pPr>
      <w:r w:rsidRPr="00656F16">
        <w:rPr>
          <w:rStyle w:val="FontStyle11"/>
          <w:lang w:val="sr-Cyrl-CS"/>
        </w:rPr>
        <w:t>4. доноси Одлуку о додељивању помоћи.</w:t>
      </w:r>
    </w:p>
    <w:p w:rsidR="00656F16" w:rsidRPr="00656F16" w:rsidRDefault="00656F16" w:rsidP="00656F16">
      <w:pPr>
        <w:pStyle w:val="Style3"/>
        <w:widowControl/>
        <w:jc w:val="center"/>
        <w:rPr>
          <w:rStyle w:val="FontStyle11"/>
          <w:b/>
          <w:lang w:val="sr-Cyrl-RS" w:eastAsia="sr-Cyrl-CS"/>
        </w:rPr>
      </w:pPr>
    </w:p>
    <w:p w:rsidR="00656F16" w:rsidRPr="00F80FB6" w:rsidRDefault="00656F16" w:rsidP="00656F16">
      <w:pPr>
        <w:pStyle w:val="Style3"/>
        <w:widowControl/>
        <w:jc w:val="center"/>
        <w:rPr>
          <w:b/>
          <w:szCs w:val="22"/>
          <w:lang w:val="sr-Latn-RS" w:eastAsia="sr-Cyrl-CS"/>
        </w:rPr>
      </w:pPr>
      <w:r w:rsidRPr="00656F16">
        <w:rPr>
          <w:rStyle w:val="FontStyle11"/>
          <w:b/>
          <w:lang w:val="sr-Cyrl-CS" w:eastAsia="sr-Cyrl-CS"/>
        </w:rPr>
        <w:t xml:space="preserve"> </w:t>
      </w:r>
      <w:r w:rsidR="00F80FB6">
        <w:rPr>
          <w:rStyle w:val="FontStyle11"/>
          <w:b/>
          <w:lang w:val="sr-Latn-RS" w:eastAsia="sr-Cyrl-CS"/>
        </w:rPr>
        <w:t>VII</w:t>
      </w:r>
    </w:p>
    <w:p w:rsidR="00656F16" w:rsidRPr="00656F16" w:rsidRDefault="00656F16" w:rsidP="00656F16">
      <w:pPr>
        <w:widowControl/>
        <w:spacing w:after="58" w:line="268" w:lineRule="auto"/>
        <w:ind w:right="155" w:firstLine="638"/>
        <w:jc w:val="both"/>
        <w:rPr>
          <w:rStyle w:val="FontStyle11"/>
          <w:color w:val="000000"/>
        </w:rPr>
      </w:pPr>
      <w:proofErr w:type="spellStart"/>
      <w:r w:rsidRPr="00656F16">
        <w:rPr>
          <w:rFonts w:ascii="Times New Roman" w:hAnsi="Times New Roman"/>
          <w:color w:val="000000"/>
          <w:sz w:val="22"/>
          <w:szCs w:val="22"/>
        </w:rPr>
        <w:t>Ред</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првенства</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за</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доделу</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Помоћи</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утврђује</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се</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на</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основу</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броја</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бодова</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које</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Подносилац</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пријаве</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на</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Јавни</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позив</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оствари</w:t>
      </w:r>
      <w:proofErr w:type="spellEnd"/>
      <w:r w:rsidRPr="00656F16">
        <w:rPr>
          <w:rFonts w:ascii="Times New Roman" w:hAnsi="Times New Roman"/>
          <w:color w:val="000000"/>
          <w:sz w:val="22"/>
          <w:szCs w:val="22"/>
        </w:rPr>
        <w:t xml:space="preserve">, а </w:t>
      </w:r>
      <w:proofErr w:type="spellStart"/>
      <w:r w:rsidRPr="00656F16">
        <w:rPr>
          <w:rFonts w:ascii="Times New Roman" w:hAnsi="Times New Roman"/>
          <w:color w:val="000000"/>
          <w:sz w:val="22"/>
          <w:szCs w:val="22"/>
        </w:rPr>
        <w:t>према</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следећим</w:t>
      </w:r>
      <w:proofErr w:type="spellEnd"/>
      <w:r w:rsidRPr="00656F16">
        <w:rPr>
          <w:rFonts w:ascii="Times New Roman" w:hAnsi="Times New Roman"/>
          <w:color w:val="000000"/>
          <w:sz w:val="22"/>
          <w:szCs w:val="22"/>
        </w:rPr>
        <w:t xml:space="preserve"> </w:t>
      </w:r>
      <w:proofErr w:type="spellStart"/>
      <w:r w:rsidRPr="00656F16">
        <w:rPr>
          <w:rFonts w:ascii="Times New Roman" w:hAnsi="Times New Roman"/>
          <w:color w:val="000000"/>
          <w:sz w:val="22"/>
          <w:szCs w:val="22"/>
        </w:rPr>
        <w:t>мерилима</w:t>
      </w:r>
      <w:proofErr w:type="spellEnd"/>
      <w:r w:rsidRPr="00656F16">
        <w:rPr>
          <w:rFonts w:ascii="Times New Roman" w:hAnsi="Times New Roman"/>
          <w:color w:val="000000"/>
          <w:sz w:val="22"/>
          <w:szCs w:val="22"/>
        </w:rPr>
        <w:t xml:space="preserve">: </w:t>
      </w:r>
    </w:p>
    <w:p w:rsidR="00656F16" w:rsidRPr="00656F16" w:rsidRDefault="00656F16" w:rsidP="00656F16">
      <w:pPr>
        <w:pStyle w:val="Style3"/>
        <w:widowControl/>
        <w:spacing w:line="240" w:lineRule="exact"/>
        <w:ind w:firstLine="708"/>
        <w:jc w:val="both"/>
        <w:rPr>
          <w:lang w:val="ru-RU"/>
        </w:rPr>
      </w:pPr>
      <w:r w:rsidRPr="00656F16">
        <w:rPr>
          <w:lang w:val="ru-RU"/>
        </w:rPr>
        <w:t xml:space="preserve">1. </w:t>
      </w:r>
      <w:bookmarkStart w:id="6" w:name="_Hlk144360876"/>
      <w:r w:rsidRPr="00656F16">
        <w:rPr>
          <w:lang w:val="ru-RU"/>
        </w:rPr>
        <w:t xml:space="preserve">једнородитељска домаћинства са дететом/децом до навршених 18 година живота или студентом/студентима до навршених 26 година живота </w:t>
      </w:r>
      <w:r w:rsidRPr="00656F16">
        <w:rPr>
          <w:lang w:val="sr-Cyrl-RS"/>
        </w:rPr>
        <w:t xml:space="preserve">на редовном школовању </w:t>
      </w:r>
      <w:bookmarkEnd w:id="6"/>
      <w:r w:rsidRPr="00656F16">
        <w:rPr>
          <w:lang w:val="sr-Cyrl-RS"/>
        </w:rPr>
        <w:t>– 30 бодова;</w:t>
      </w:r>
      <w:r w:rsidRPr="00656F16">
        <w:rPr>
          <w:lang w:val="ru-RU"/>
        </w:rPr>
        <w:t xml:space="preserve"> </w:t>
      </w:r>
    </w:p>
    <w:p w:rsidR="00656F16" w:rsidRPr="00656F16" w:rsidRDefault="00656F16" w:rsidP="00656F16">
      <w:pPr>
        <w:pStyle w:val="Style3"/>
        <w:widowControl/>
        <w:spacing w:line="240" w:lineRule="exact"/>
        <w:ind w:firstLine="708"/>
        <w:jc w:val="both"/>
        <w:rPr>
          <w:lang w:val="ru-RU"/>
        </w:rPr>
      </w:pPr>
      <w:r w:rsidRPr="00656F16">
        <w:rPr>
          <w:lang w:val="ru-RU"/>
        </w:rPr>
        <w:t xml:space="preserve">2. жртве сексуалног/породичног насиља - 30 бодова; </w:t>
      </w:r>
    </w:p>
    <w:p w:rsidR="00656F16" w:rsidRPr="00656F16" w:rsidRDefault="00656F16" w:rsidP="00656F16">
      <w:pPr>
        <w:pStyle w:val="Style5"/>
        <w:widowControl/>
        <w:spacing w:line="274" w:lineRule="exact"/>
        <w:ind w:firstLine="708"/>
        <w:rPr>
          <w:color w:val="FF0000"/>
          <w:szCs w:val="22"/>
          <w:highlight w:val="yellow"/>
          <w:lang w:val="ru-RU"/>
        </w:rPr>
      </w:pPr>
      <w:r w:rsidRPr="00656F16">
        <w:rPr>
          <w:lang w:val="ru-RU"/>
        </w:rPr>
        <w:t xml:space="preserve">3. </w:t>
      </w:r>
      <w:r w:rsidRPr="00656F16">
        <w:rPr>
          <w:rStyle w:val="FontStyle11"/>
          <w:lang w:val="sr-Latn-RS"/>
        </w:rPr>
        <w:t xml:space="preserve">трочлано и </w:t>
      </w:r>
      <w:r w:rsidRPr="00656F16">
        <w:rPr>
          <w:rStyle w:val="FontStyle11"/>
          <w:lang w:val="ru-RU"/>
        </w:rPr>
        <w:t>вишечлано породично домаћинство са децом до навршених 18 година живота</w:t>
      </w:r>
      <w:r w:rsidRPr="00656F16">
        <w:rPr>
          <w:rStyle w:val="FontStyle11"/>
        </w:rPr>
        <w:t xml:space="preserve"> </w:t>
      </w:r>
      <w:r w:rsidRPr="00656F16">
        <w:rPr>
          <w:lang w:val="ru-RU"/>
        </w:rPr>
        <w:t>– 20 бодова;</w:t>
      </w:r>
    </w:p>
    <w:p w:rsidR="00656F16" w:rsidRPr="00656F16" w:rsidRDefault="00656F16" w:rsidP="00656F16">
      <w:pPr>
        <w:pStyle w:val="Style5"/>
        <w:widowControl/>
        <w:spacing w:line="274" w:lineRule="exact"/>
        <w:ind w:firstLine="708"/>
        <w:rPr>
          <w:lang w:val="ru-RU"/>
        </w:rPr>
      </w:pPr>
      <w:r w:rsidRPr="00656F16">
        <w:rPr>
          <w:lang w:val="ru-RU"/>
        </w:rPr>
        <w:lastRenderedPageBreak/>
        <w:t xml:space="preserve">4. </w:t>
      </w:r>
      <w:r w:rsidRPr="00656F16">
        <w:rPr>
          <w:rStyle w:val="FontStyle11"/>
          <w:lang w:val="ru-RU"/>
        </w:rPr>
        <w:t xml:space="preserve">домаћинства са лицем којем је утврђен инвалидитет (80% и више процената нвалидитета)/ домаћинства са чланом породице са тешким обољењем </w:t>
      </w:r>
      <w:r w:rsidRPr="00656F16">
        <w:rPr>
          <w:lang w:val="ru-RU"/>
        </w:rPr>
        <w:t xml:space="preserve">– 20 </w:t>
      </w:r>
      <w:r w:rsidRPr="00656F16">
        <w:rPr>
          <w:szCs w:val="20"/>
          <w:lang w:val="sr-Cyrl-RS"/>
        </w:rPr>
        <w:t>бодова</w:t>
      </w:r>
      <w:r w:rsidRPr="00656F16">
        <w:rPr>
          <w:lang w:val="ru-RU"/>
        </w:rPr>
        <w:t xml:space="preserve">; </w:t>
      </w:r>
    </w:p>
    <w:p w:rsidR="00656F16" w:rsidRPr="00656F16" w:rsidRDefault="00656F16" w:rsidP="00656F16">
      <w:pPr>
        <w:pStyle w:val="Style5"/>
        <w:widowControl/>
        <w:tabs>
          <w:tab w:val="left" w:pos="1042"/>
        </w:tabs>
        <w:spacing w:line="274" w:lineRule="exact"/>
        <w:ind w:firstLine="0"/>
        <w:rPr>
          <w:lang w:val="ru-RU"/>
        </w:rPr>
      </w:pPr>
      <w:r w:rsidRPr="00656F16">
        <w:rPr>
          <w:rStyle w:val="FontStyle11"/>
          <w:lang w:val="ru-RU"/>
        </w:rPr>
        <w:t xml:space="preserve">            5. једночлана домаћинства са лицем преко </w:t>
      </w:r>
      <w:r w:rsidRPr="00656F16">
        <w:rPr>
          <w:rStyle w:val="FontStyle11"/>
          <w:lang w:val="sr-Cyrl-RS"/>
        </w:rPr>
        <w:t>6</w:t>
      </w:r>
      <w:r w:rsidRPr="00656F16">
        <w:rPr>
          <w:rStyle w:val="FontStyle11"/>
          <w:lang w:val="ru-RU"/>
        </w:rPr>
        <w:t xml:space="preserve">0 година живота – 20 </w:t>
      </w:r>
      <w:r w:rsidRPr="00656F16">
        <w:rPr>
          <w:szCs w:val="20"/>
          <w:lang w:val="sr-Cyrl-RS"/>
        </w:rPr>
        <w:t>бодова</w:t>
      </w:r>
      <w:r w:rsidRPr="00656F16">
        <w:rPr>
          <w:rStyle w:val="FontStyle11"/>
          <w:lang w:val="ru-RU"/>
        </w:rPr>
        <w:t>;</w:t>
      </w:r>
    </w:p>
    <w:p w:rsidR="00656F16" w:rsidRPr="00656F16" w:rsidRDefault="00656F16" w:rsidP="00656F16">
      <w:pPr>
        <w:pStyle w:val="Style3"/>
        <w:widowControl/>
        <w:spacing w:line="240" w:lineRule="exact"/>
        <w:ind w:firstLine="708"/>
        <w:jc w:val="both"/>
        <w:rPr>
          <w:szCs w:val="20"/>
          <w:lang w:val="ru-RU"/>
        </w:rPr>
      </w:pPr>
      <w:r w:rsidRPr="00656F16">
        <w:rPr>
          <w:lang w:val="ru-RU"/>
        </w:rPr>
        <w:t xml:space="preserve">6. </w:t>
      </w:r>
      <w:bookmarkStart w:id="7" w:name="_Hlk144367460"/>
      <w:r w:rsidRPr="00656F16">
        <w:rPr>
          <w:lang w:val="ru-RU"/>
        </w:rPr>
        <w:t xml:space="preserve">породице без редовних месечних прихода или са недовољним месечним приходима тј. </w:t>
      </w:r>
      <w:r w:rsidRPr="00656F16">
        <w:rPr>
          <w:rStyle w:val="FontStyle11"/>
          <w:lang w:val="sr-Cyrl-CS" w:eastAsia="sr-Cyrl-CS"/>
        </w:rPr>
        <w:t xml:space="preserve">да су укупни приходи породице мањи </w:t>
      </w:r>
      <w:r w:rsidRPr="00656F16">
        <w:rPr>
          <w:lang w:val="ru-RU"/>
        </w:rPr>
        <w:t>или до 50% просечне нето плате на нивоу Републике Србије</w:t>
      </w:r>
      <w:r w:rsidRPr="00656F16">
        <w:rPr>
          <w:szCs w:val="20"/>
          <w:lang w:val="ru-RU"/>
        </w:rPr>
        <w:t xml:space="preserve"> по члану породичног домаћинства</w:t>
      </w:r>
      <w:r w:rsidRPr="00656F16">
        <w:rPr>
          <w:lang w:val="ru-RU"/>
        </w:rPr>
        <w:t xml:space="preserve">, </w:t>
      </w:r>
      <w:r w:rsidRPr="00656F16">
        <w:rPr>
          <w:szCs w:val="20"/>
          <w:lang w:val="sr-Cyrl-RS"/>
        </w:rPr>
        <w:t xml:space="preserve">према последњем објављеном податку Републичког завода за статистику </w:t>
      </w:r>
      <w:bookmarkEnd w:id="7"/>
      <w:r w:rsidRPr="00656F16">
        <w:rPr>
          <w:szCs w:val="20"/>
          <w:lang w:val="sr-Cyrl-RS"/>
        </w:rPr>
        <w:t>– 20 бодова</w:t>
      </w:r>
      <w:r w:rsidRPr="00656F16">
        <w:rPr>
          <w:szCs w:val="20"/>
          <w:lang w:val="ru-RU"/>
        </w:rPr>
        <w:t>;</w:t>
      </w:r>
    </w:p>
    <w:p w:rsidR="00656F16" w:rsidRPr="00656F16" w:rsidRDefault="00656F16" w:rsidP="00656F16">
      <w:pPr>
        <w:pStyle w:val="Style3"/>
        <w:widowControl/>
        <w:spacing w:line="240" w:lineRule="exact"/>
        <w:ind w:left="720"/>
        <w:jc w:val="both"/>
        <w:rPr>
          <w:rStyle w:val="FontStyle11"/>
          <w:lang w:val="ru-RU"/>
        </w:rPr>
      </w:pPr>
      <w:bookmarkStart w:id="8" w:name="_Hlk144364212"/>
      <w:r w:rsidRPr="00656F16">
        <w:rPr>
          <w:lang w:val="ru-RU"/>
        </w:rPr>
        <w:t xml:space="preserve">7. породице са више генерација, са једним или више чланова преко 60 година – 10 </w:t>
      </w:r>
      <w:r w:rsidRPr="00656F16">
        <w:rPr>
          <w:szCs w:val="20"/>
          <w:lang w:val="sr-Cyrl-RS"/>
        </w:rPr>
        <w:t>бодова</w:t>
      </w:r>
      <w:r w:rsidRPr="00656F16">
        <w:rPr>
          <w:lang w:val="ru-RU"/>
        </w:rPr>
        <w:t>;</w:t>
      </w:r>
    </w:p>
    <w:bookmarkEnd w:id="8"/>
    <w:p w:rsidR="00656F16" w:rsidRPr="00656F16" w:rsidRDefault="00656F16" w:rsidP="00656F16">
      <w:pPr>
        <w:pStyle w:val="Style5"/>
        <w:widowControl/>
        <w:tabs>
          <w:tab w:val="left" w:pos="851"/>
        </w:tabs>
        <w:spacing w:line="274" w:lineRule="exact"/>
        <w:ind w:firstLine="0"/>
        <w:rPr>
          <w:rStyle w:val="FontStyle11"/>
          <w:lang w:val="ru-RU"/>
        </w:rPr>
      </w:pPr>
      <w:r w:rsidRPr="00656F16">
        <w:rPr>
          <w:lang w:val="ru-RU"/>
        </w:rPr>
        <w:tab/>
        <w:t xml:space="preserve">8. </w:t>
      </w:r>
      <w:r w:rsidRPr="00656F16">
        <w:rPr>
          <w:rStyle w:val="FontStyle11"/>
          <w:lang w:val="ru-RU"/>
        </w:rPr>
        <w:t xml:space="preserve">домаћинство старијих лица (жене преко 60 и мушкарци преко 65 година  живота) - 10 </w:t>
      </w:r>
      <w:r w:rsidRPr="00656F16">
        <w:rPr>
          <w:szCs w:val="20"/>
          <w:lang w:val="sr-Cyrl-RS"/>
        </w:rPr>
        <w:t>бодова</w:t>
      </w:r>
      <w:r w:rsidRPr="00656F16">
        <w:rPr>
          <w:rStyle w:val="FontStyle11"/>
          <w:lang w:val="ru-RU"/>
        </w:rPr>
        <w:t>.</w:t>
      </w:r>
    </w:p>
    <w:p w:rsidR="00656F16" w:rsidRPr="00656F16" w:rsidRDefault="00656F16" w:rsidP="00656F16">
      <w:pPr>
        <w:pStyle w:val="Style3"/>
        <w:widowControl/>
        <w:spacing w:line="240" w:lineRule="exact"/>
        <w:ind w:firstLine="708"/>
        <w:jc w:val="both"/>
        <w:rPr>
          <w:rStyle w:val="FontStyle11"/>
          <w:b/>
          <w:color w:val="FF0000"/>
          <w:szCs w:val="20"/>
          <w:u w:val="single"/>
          <w:lang w:val="ru-RU"/>
        </w:rPr>
      </w:pPr>
    </w:p>
    <w:p w:rsidR="00656F16" w:rsidRPr="00656F16" w:rsidRDefault="00656F16" w:rsidP="00656F16">
      <w:pPr>
        <w:spacing w:after="71"/>
        <w:ind w:right="31" w:firstLine="720"/>
        <w:rPr>
          <w:rFonts w:ascii="Times New Roman" w:hAnsi="Times New Roman"/>
          <w:szCs w:val="22"/>
        </w:rPr>
      </w:pPr>
      <w:proofErr w:type="spellStart"/>
      <w:r w:rsidRPr="00656F16">
        <w:rPr>
          <w:rFonts w:ascii="Times New Roman" w:hAnsi="Times New Roman"/>
        </w:rPr>
        <w:t>Уколико</w:t>
      </w:r>
      <w:proofErr w:type="spellEnd"/>
      <w:r w:rsidRPr="00656F16">
        <w:rPr>
          <w:rFonts w:ascii="Times New Roman" w:hAnsi="Times New Roman"/>
        </w:rPr>
        <w:t xml:space="preserve"> </w:t>
      </w:r>
      <w:proofErr w:type="spellStart"/>
      <w:r w:rsidRPr="00656F16">
        <w:rPr>
          <w:rFonts w:ascii="Times New Roman" w:hAnsi="Times New Roman"/>
        </w:rPr>
        <w:t>два</w:t>
      </w:r>
      <w:proofErr w:type="spellEnd"/>
      <w:r w:rsidRPr="00656F16">
        <w:rPr>
          <w:rFonts w:ascii="Times New Roman" w:hAnsi="Times New Roman"/>
        </w:rPr>
        <w:t xml:space="preserve"> </w:t>
      </w:r>
      <w:proofErr w:type="spellStart"/>
      <w:r w:rsidRPr="00656F16">
        <w:rPr>
          <w:rFonts w:ascii="Times New Roman" w:hAnsi="Times New Roman"/>
        </w:rPr>
        <w:t>или</w:t>
      </w:r>
      <w:proofErr w:type="spellEnd"/>
      <w:r w:rsidRPr="00656F16">
        <w:rPr>
          <w:rFonts w:ascii="Times New Roman" w:hAnsi="Times New Roman"/>
        </w:rPr>
        <w:t xml:space="preserve"> </w:t>
      </w:r>
      <w:proofErr w:type="spellStart"/>
      <w:r w:rsidRPr="00656F16">
        <w:rPr>
          <w:rFonts w:ascii="Times New Roman" w:hAnsi="Times New Roman"/>
        </w:rPr>
        <w:t>више</w:t>
      </w:r>
      <w:proofErr w:type="spellEnd"/>
      <w:r w:rsidRPr="00656F16">
        <w:rPr>
          <w:rFonts w:ascii="Times New Roman" w:hAnsi="Times New Roman"/>
        </w:rPr>
        <w:t xml:space="preserve"> </w:t>
      </w:r>
      <w:proofErr w:type="spellStart"/>
      <w:r w:rsidRPr="00656F16">
        <w:rPr>
          <w:rFonts w:ascii="Times New Roman" w:hAnsi="Times New Roman"/>
        </w:rPr>
        <w:t>Подносиоца</w:t>
      </w:r>
      <w:proofErr w:type="spellEnd"/>
      <w:r w:rsidRPr="00656F16">
        <w:rPr>
          <w:rFonts w:ascii="Times New Roman" w:hAnsi="Times New Roman"/>
        </w:rPr>
        <w:t xml:space="preserve"> </w:t>
      </w:r>
      <w:proofErr w:type="spellStart"/>
      <w:r w:rsidRPr="00656F16">
        <w:rPr>
          <w:rFonts w:ascii="Times New Roman" w:hAnsi="Times New Roman"/>
        </w:rPr>
        <w:t>пријаве</w:t>
      </w:r>
      <w:proofErr w:type="spellEnd"/>
      <w:r w:rsidRPr="00656F16">
        <w:rPr>
          <w:rFonts w:ascii="Times New Roman" w:hAnsi="Times New Roman"/>
        </w:rPr>
        <w:t xml:space="preserve"> </w:t>
      </w:r>
      <w:proofErr w:type="spellStart"/>
      <w:r w:rsidRPr="00656F16">
        <w:rPr>
          <w:rFonts w:ascii="Times New Roman" w:hAnsi="Times New Roman"/>
        </w:rPr>
        <w:t>имају</w:t>
      </w:r>
      <w:proofErr w:type="spellEnd"/>
      <w:r w:rsidRPr="00656F16">
        <w:rPr>
          <w:rFonts w:ascii="Times New Roman" w:hAnsi="Times New Roman"/>
        </w:rPr>
        <w:t xml:space="preserve"> </w:t>
      </w:r>
      <w:proofErr w:type="spellStart"/>
      <w:r w:rsidRPr="00656F16">
        <w:rPr>
          <w:rFonts w:ascii="Times New Roman" w:hAnsi="Times New Roman"/>
        </w:rPr>
        <w:t>исти</w:t>
      </w:r>
      <w:proofErr w:type="spellEnd"/>
      <w:r w:rsidRPr="00656F16">
        <w:rPr>
          <w:rFonts w:ascii="Times New Roman" w:hAnsi="Times New Roman"/>
        </w:rPr>
        <w:t xml:space="preserve"> </w:t>
      </w:r>
      <w:proofErr w:type="spellStart"/>
      <w:r w:rsidRPr="00656F16">
        <w:rPr>
          <w:rFonts w:ascii="Times New Roman" w:hAnsi="Times New Roman"/>
        </w:rPr>
        <w:t>број</w:t>
      </w:r>
      <w:proofErr w:type="spellEnd"/>
      <w:r w:rsidRPr="00656F16">
        <w:rPr>
          <w:rFonts w:ascii="Times New Roman" w:hAnsi="Times New Roman"/>
        </w:rPr>
        <w:t xml:space="preserve"> </w:t>
      </w:r>
      <w:proofErr w:type="spellStart"/>
      <w:r w:rsidRPr="00656F16">
        <w:rPr>
          <w:rFonts w:ascii="Times New Roman" w:hAnsi="Times New Roman"/>
        </w:rPr>
        <w:t>бодова</w:t>
      </w:r>
      <w:proofErr w:type="spellEnd"/>
      <w:r w:rsidRPr="00656F16">
        <w:rPr>
          <w:rFonts w:ascii="Times New Roman" w:hAnsi="Times New Roman"/>
        </w:rPr>
        <w:t xml:space="preserve">, </w:t>
      </w:r>
      <w:proofErr w:type="spellStart"/>
      <w:r w:rsidRPr="00656F16">
        <w:rPr>
          <w:rFonts w:ascii="Times New Roman" w:hAnsi="Times New Roman"/>
        </w:rPr>
        <w:t>предност</w:t>
      </w:r>
      <w:proofErr w:type="spellEnd"/>
      <w:r w:rsidRPr="00656F16">
        <w:rPr>
          <w:rFonts w:ascii="Times New Roman" w:hAnsi="Times New Roman"/>
        </w:rPr>
        <w:t xml:space="preserve"> </w:t>
      </w:r>
      <w:proofErr w:type="spellStart"/>
      <w:r w:rsidRPr="00656F16">
        <w:rPr>
          <w:rFonts w:ascii="Times New Roman" w:hAnsi="Times New Roman"/>
        </w:rPr>
        <w:t>има</w:t>
      </w:r>
      <w:proofErr w:type="spellEnd"/>
      <w:r w:rsidRPr="00656F16">
        <w:rPr>
          <w:rFonts w:ascii="Times New Roman" w:hAnsi="Times New Roman"/>
        </w:rPr>
        <w:t xml:space="preserve"> </w:t>
      </w:r>
      <w:proofErr w:type="spellStart"/>
      <w:r w:rsidRPr="00656F16">
        <w:rPr>
          <w:rFonts w:ascii="Times New Roman" w:hAnsi="Times New Roman"/>
        </w:rPr>
        <w:t>Подносилац</w:t>
      </w:r>
      <w:proofErr w:type="spellEnd"/>
      <w:r w:rsidRPr="00656F16">
        <w:rPr>
          <w:rFonts w:ascii="Times New Roman" w:hAnsi="Times New Roman"/>
        </w:rPr>
        <w:t xml:space="preserve"> </w:t>
      </w:r>
      <w:proofErr w:type="spellStart"/>
      <w:r w:rsidRPr="00656F16">
        <w:rPr>
          <w:rFonts w:ascii="Times New Roman" w:hAnsi="Times New Roman"/>
        </w:rPr>
        <w:t>пријаве</w:t>
      </w:r>
      <w:proofErr w:type="spellEnd"/>
      <w:r w:rsidRPr="00656F16">
        <w:rPr>
          <w:rFonts w:ascii="Times New Roman" w:hAnsi="Times New Roman"/>
        </w:rPr>
        <w:t xml:space="preserve"> </w:t>
      </w:r>
      <w:proofErr w:type="spellStart"/>
      <w:r w:rsidRPr="00656F16">
        <w:rPr>
          <w:rFonts w:ascii="Times New Roman" w:hAnsi="Times New Roman"/>
        </w:rPr>
        <w:t>који</w:t>
      </w:r>
      <w:proofErr w:type="spellEnd"/>
      <w:r w:rsidRPr="00656F16">
        <w:rPr>
          <w:rFonts w:ascii="Times New Roman" w:hAnsi="Times New Roman"/>
        </w:rPr>
        <w:t xml:space="preserve">: </w:t>
      </w:r>
    </w:p>
    <w:p w:rsidR="00656F16" w:rsidRPr="00656F16" w:rsidRDefault="00656F16" w:rsidP="00656F16">
      <w:pPr>
        <w:spacing w:after="82"/>
        <w:ind w:right="31" w:firstLine="720"/>
        <w:rPr>
          <w:rFonts w:ascii="Times New Roman" w:hAnsi="Times New Roman"/>
        </w:rPr>
      </w:pPr>
      <w:r w:rsidRPr="00656F16">
        <w:rPr>
          <w:rFonts w:ascii="Times New Roman" w:hAnsi="Times New Roman"/>
          <w:lang w:val="sr-Cyrl-RS"/>
        </w:rPr>
        <w:t xml:space="preserve">1) </w:t>
      </w:r>
      <w:proofErr w:type="spellStart"/>
      <w:r w:rsidRPr="00656F16">
        <w:rPr>
          <w:rFonts w:ascii="Times New Roman" w:hAnsi="Times New Roman"/>
        </w:rPr>
        <w:t>има</w:t>
      </w:r>
      <w:proofErr w:type="spellEnd"/>
      <w:r w:rsidRPr="00656F16">
        <w:rPr>
          <w:rFonts w:ascii="Times New Roman" w:hAnsi="Times New Roman"/>
        </w:rPr>
        <w:t xml:space="preserve"> </w:t>
      </w:r>
      <w:proofErr w:type="spellStart"/>
      <w:r w:rsidRPr="00656F16">
        <w:rPr>
          <w:rFonts w:ascii="Times New Roman" w:hAnsi="Times New Roman"/>
        </w:rPr>
        <w:t>већи</w:t>
      </w:r>
      <w:proofErr w:type="spellEnd"/>
      <w:r w:rsidRPr="00656F16">
        <w:rPr>
          <w:rFonts w:ascii="Times New Roman" w:hAnsi="Times New Roman"/>
        </w:rPr>
        <w:t xml:space="preserve"> </w:t>
      </w:r>
      <w:proofErr w:type="spellStart"/>
      <w:r w:rsidRPr="00656F16">
        <w:rPr>
          <w:rFonts w:ascii="Times New Roman" w:hAnsi="Times New Roman"/>
        </w:rPr>
        <w:t>број</w:t>
      </w:r>
      <w:proofErr w:type="spellEnd"/>
      <w:r w:rsidRPr="00656F16">
        <w:rPr>
          <w:rFonts w:ascii="Times New Roman" w:hAnsi="Times New Roman"/>
        </w:rPr>
        <w:t xml:space="preserve"> </w:t>
      </w:r>
      <w:proofErr w:type="spellStart"/>
      <w:r w:rsidRPr="00656F16">
        <w:rPr>
          <w:rFonts w:ascii="Times New Roman" w:hAnsi="Times New Roman"/>
        </w:rPr>
        <w:t>малолетне</w:t>
      </w:r>
      <w:proofErr w:type="spellEnd"/>
      <w:r w:rsidRPr="00656F16">
        <w:rPr>
          <w:rFonts w:ascii="Times New Roman" w:hAnsi="Times New Roman"/>
        </w:rPr>
        <w:t xml:space="preserve"> </w:t>
      </w:r>
      <w:proofErr w:type="spellStart"/>
      <w:r w:rsidRPr="00656F16">
        <w:rPr>
          <w:rFonts w:ascii="Times New Roman" w:hAnsi="Times New Roman"/>
        </w:rPr>
        <w:t>деце</w:t>
      </w:r>
      <w:proofErr w:type="spellEnd"/>
      <w:r w:rsidRPr="00656F16">
        <w:rPr>
          <w:rFonts w:ascii="Times New Roman" w:hAnsi="Times New Roman"/>
        </w:rPr>
        <w:t xml:space="preserve">; </w:t>
      </w:r>
    </w:p>
    <w:p w:rsidR="00656F16" w:rsidRPr="00656F16" w:rsidRDefault="00656F16" w:rsidP="00656F16">
      <w:pPr>
        <w:spacing w:after="75"/>
        <w:ind w:right="31" w:firstLine="720"/>
        <w:rPr>
          <w:rFonts w:ascii="Times New Roman" w:hAnsi="Times New Roman"/>
        </w:rPr>
      </w:pPr>
      <w:r w:rsidRPr="00656F16">
        <w:rPr>
          <w:rFonts w:ascii="Times New Roman" w:hAnsi="Times New Roman"/>
          <w:lang w:val="sr-Cyrl-RS"/>
        </w:rPr>
        <w:t xml:space="preserve">2) </w:t>
      </w:r>
      <w:proofErr w:type="spellStart"/>
      <w:r w:rsidRPr="00656F16">
        <w:rPr>
          <w:rFonts w:ascii="Times New Roman" w:hAnsi="Times New Roman"/>
        </w:rPr>
        <w:t>има</w:t>
      </w:r>
      <w:proofErr w:type="spellEnd"/>
      <w:r w:rsidRPr="00656F16">
        <w:rPr>
          <w:rFonts w:ascii="Times New Roman" w:hAnsi="Times New Roman"/>
        </w:rPr>
        <w:t xml:space="preserve"> </w:t>
      </w:r>
      <w:proofErr w:type="spellStart"/>
      <w:r w:rsidRPr="00656F16">
        <w:rPr>
          <w:rFonts w:ascii="Times New Roman" w:hAnsi="Times New Roman"/>
        </w:rPr>
        <w:t>већи</w:t>
      </w:r>
      <w:proofErr w:type="spellEnd"/>
      <w:r w:rsidRPr="00656F16">
        <w:rPr>
          <w:rFonts w:ascii="Times New Roman" w:hAnsi="Times New Roman"/>
        </w:rPr>
        <w:t xml:space="preserve"> </w:t>
      </w:r>
      <w:proofErr w:type="spellStart"/>
      <w:r w:rsidRPr="00656F16">
        <w:rPr>
          <w:rFonts w:ascii="Times New Roman" w:hAnsi="Times New Roman"/>
        </w:rPr>
        <w:t>број</w:t>
      </w:r>
      <w:proofErr w:type="spellEnd"/>
      <w:r w:rsidRPr="00656F16">
        <w:rPr>
          <w:rFonts w:ascii="Times New Roman" w:hAnsi="Times New Roman"/>
        </w:rPr>
        <w:t xml:space="preserve"> </w:t>
      </w:r>
      <w:proofErr w:type="spellStart"/>
      <w:r w:rsidRPr="00656F16">
        <w:rPr>
          <w:rFonts w:ascii="Times New Roman" w:hAnsi="Times New Roman"/>
        </w:rPr>
        <w:t>чланова</w:t>
      </w:r>
      <w:proofErr w:type="spellEnd"/>
      <w:r w:rsidRPr="00656F16">
        <w:rPr>
          <w:rFonts w:ascii="Times New Roman" w:hAnsi="Times New Roman"/>
        </w:rPr>
        <w:t xml:space="preserve"> </w:t>
      </w:r>
      <w:proofErr w:type="spellStart"/>
      <w:r w:rsidRPr="00656F16">
        <w:rPr>
          <w:rFonts w:ascii="Times New Roman" w:hAnsi="Times New Roman"/>
        </w:rPr>
        <w:t>породичног</w:t>
      </w:r>
      <w:proofErr w:type="spellEnd"/>
      <w:r w:rsidRPr="00656F16">
        <w:rPr>
          <w:rFonts w:ascii="Times New Roman" w:hAnsi="Times New Roman"/>
        </w:rPr>
        <w:t xml:space="preserve"> </w:t>
      </w:r>
      <w:proofErr w:type="spellStart"/>
      <w:r w:rsidRPr="00656F16">
        <w:rPr>
          <w:rFonts w:ascii="Times New Roman" w:hAnsi="Times New Roman"/>
        </w:rPr>
        <w:t>домаћинства</w:t>
      </w:r>
      <w:proofErr w:type="spellEnd"/>
      <w:r w:rsidRPr="00656F16">
        <w:rPr>
          <w:rFonts w:ascii="Times New Roman" w:hAnsi="Times New Roman"/>
        </w:rPr>
        <w:t xml:space="preserve">; </w:t>
      </w:r>
    </w:p>
    <w:p w:rsidR="00656F16" w:rsidRPr="00656F16" w:rsidRDefault="00656F16" w:rsidP="00656F16">
      <w:pPr>
        <w:spacing w:after="75"/>
        <w:ind w:right="31" w:firstLine="720"/>
        <w:rPr>
          <w:rFonts w:ascii="Times New Roman" w:hAnsi="Times New Roman"/>
        </w:rPr>
      </w:pPr>
      <w:r w:rsidRPr="00656F16">
        <w:rPr>
          <w:rFonts w:ascii="Times New Roman" w:hAnsi="Times New Roman"/>
          <w:lang w:val="sr-Cyrl-RS"/>
        </w:rPr>
        <w:t xml:space="preserve">3) </w:t>
      </w:r>
      <w:proofErr w:type="spellStart"/>
      <w:r w:rsidRPr="00656F16">
        <w:rPr>
          <w:rFonts w:ascii="Times New Roman" w:hAnsi="Times New Roman"/>
        </w:rPr>
        <w:t>има</w:t>
      </w:r>
      <w:proofErr w:type="spellEnd"/>
      <w:r w:rsidRPr="00656F16">
        <w:rPr>
          <w:rFonts w:ascii="Times New Roman" w:hAnsi="Times New Roman"/>
        </w:rPr>
        <w:t xml:space="preserve"> </w:t>
      </w:r>
      <w:proofErr w:type="spellStart"/>
      <w:r w:rsidRPr="00656F16">
        <w:rPr>
          <w:rFonts w:ascii="Times New Roman" w:hAnsi="Times New Roman"/>
        </w:rPr>
        <w:t>трудну</w:t>
      </w:r>
      <w:proofErr w:type="spellEnd"/>
      <w:r w:rsidRPr="00656F16">
        <w:rPr>
          <w:rFonts w:ascii="Times New Roman" w:hAnsi="Times New Roman"/>
        </w:rPr>
        <w:t xml:space="preserve"> </w:t>
      </w:r>
      <w:proofErr w:type="spellStart"/>
      <w:r w:rsidRPr="00656F16">
        <w:rPr>
          <w:rFonts w:ascii="Times New Roman" w:hAnsi="Times New Roman"/>
        </w:rPr>
        <w:t>жену</w:t>
      </w:r>
      <w:proofErr w:type="spellEnd"/>
      <w:r w:rsidRPr="00656F16">
        <w:rPr>
          <w:rFonts w:ascii="Times New Roman" w:hAnsi="Times New Roman"/>
        </w:rPr>
        <w:t xml:space="preserve"> у </w:t>
      </w:r>
      <w:proofErr w:type="spellStart"/>
      <w:r w:rsidRPr="00656F16">
        <w:rPr>
          <w:rFonts w:ascii="Times New Roman" w:hAnsi="Times New Roman"/>
        </w:rPr>
        <w:t>породичном</w:t>
      </w:r>
      <w:proofErr w:type="spellEnd"/>
      <w:r w:rsidRPr="00656F16">
        <w:rPr>
          <w:rFonts w:ascii="Times New Roman" w:hAnsi="Times New Roman"/>
        </w:rPr>
        <w:t xml:space="preserve"> </w:t>
      </w:r>
      <w:proofErr w:type="spellStart"/>
      <w:r w:rsidRPr="00656F16">
        <w:rPr>
          <w:rFonts w:ascii="Times New Roman" w:hAnsi="Times New Roman"/>
        </w:rPr>
        <w:t>домаћинству</w:t>
      </w:r>
      <w:proofErr w:type="spellEnd"/>
      <w:r w:rsidRPr="00656F16">
        <w:rPr>
          <w:rFonts w:ascii="Times New Roman" w:hAnsi="Times New Roman"/>
        </w:rPr>
        <w:t xml:space="preserve">; </w:t>
      </w:r>
    </w:p>
    <w:p w:rsidR="00656F16" w:rsidRPr="00656F16" w:rsidRDefault="00656F16" w:rsidP="00656F16">
      <w:pPr>
        <w:spacing w:after="82"/>
        <w:ind w:right="31" w:firstLine="720"/>
        <w:rPr>
          <w:rFonts w:ascii="Times New Roman" w:hAnsi="Times New Roman"/>
        </w:rPr>
      </w:pPr>
      <w:r w:rsidRPr="00656F16">
        <w:rPr>
          <w:rFonts w:ascii="Times New Roman" w:hAnsi="Times New Roman"/>
          <w:lang w:val="sr-Cyrl-RS"/>
        </w:rPr>
        <w:t xml:space="preserve">4) </w:t>
      </w:r>
      <w:proofErr w:type="spellStart"/>
      <w:r w:rsidRPr="00656F16">
        <w:rPr>
          <w:rFonts w:ascii="Times New Roman" w:hAnsi="Times New Roman"/>
        </w:rPr>
        <w:t>дуже</w:t>
      </w:r>
      <w:proofErr w:type="spellEnd"/>
      <w:r w:rsidRPr="00656F16">
        <w:rPr>
          <w:rFonts w:ascii="Times New Roman" w:hAnsi="Times New Roman"/>
        </w:rPr>
        <w:t xml:space="preserve"> </w:t>
      </w:r>
      <w:proofErr w:type="spellStart"/>
      <w:r w:rsidRPr="00656F16">
        <w:rPr>
          <w:rFonts w:ascii="Times New Roman" w:hAnsi="Times New Roman"/>
        </w:rPr>
        <w:t>борави</w:t>
      </w:r>
      <w:proofErr w:type="spellEnd"/>
      <w:r w:rsidRPr="00656F16">
        <w:rPr>
          <w:rFonts w:ascii="Times New Roman" w:hAnsi="Times New Roman"/>
        </w:rPr>
        <w:t xml:space="preserve"> </w:t>
      </w:r>
      <w:proofErr w:type="spellStart"/>
      <w:r w:rsidRPr="00656F16">
        <w:rPr>
          <w:rFonts w:ascii="Times New Roman" w:hAnsi="Times New Roman"/>
        </w:rPr>
        <w:t>на</w:t>
      </w:r>
      <w:proofErr w:type="spellEnd"/>
      <w:r w:rsidRPr="00656F16">
        <w:rPr>
          <w:rFonts w:ascii="Times New Roman" w:hAnsi="Times New Roman"/>
        </w:rPr>
        <w:t xml:space="preserve"> </w:t>
      </w:r>
      <w:proofErr w:type="spellStart"/>
      <w:r w:rsidRPr="00656F16">
        <w:rPr>
          <w:rFonts w:ascii="Times New Roman" w:hAnsi="Times New Roman"/>
        </w:rPr>
        <w:t>подручју</w:t>
      </w:r>
      <w:proofErr w:type="spellEnd"/>
      <w:r w:rsidRPr="00656F16">
        <w:rPr>
          <w:rFonts w:ascii="Times New Roman" w:hAnsi="Times New Roman"/>
        </w:rPr>
        <w:t xml:space="preserve"> </w:t>
      </w:r>
      <w:proofErr w:type="spellStart"/>
      <w:r w:rsidRPr="00656F16">
        <w:rPr>
          <w:rFonts w:ascii="Times New Roman" w:hAnsi="Times New Roman"/>
        </w:rPr>
        <w:t>Општине</w:t>
      </w:r>
      <w:proofErr w:type="spellEnd"/>
      <w:r w:rsidRPr="00656F16">
        <w:rPr>
          <w:rFonts w:ascii="Times New Roman" w:hAnsi="Times New Roman"/>
        </w:rPr>
        <w:t xml:space="preserve"> у </w:t>
      </w:r>
      <w:proofErr w:type="spellStart"/>
      <w:r w:rsidRPr="00656F16">
        <w:rPr>
          <w:rFonts w:ascii="Times New Roman" w:hAnsi="Times New Roman"/>
        </w:rPr>
        <w:t>оквиру</w:t>
      </w:r>
      <w:proofErr w:type="spellEnd"/>
      <w:r w:rsidRPr="00656F16">
        <w:rPr>
          <w:rFonts w:ascii="Times New Roman" w:hAnsi="Times New Roman"/>
        </w:rPr>
        <w:t xml:space="preserve"> </w:t>
      </w:r>
      <w:proofErr w:type="spellStart"/>
      <w:r w:rsidRPr="00656F16">
        <w:rPr>
          <w:rFonts w:ascii="Times New Roman" w:hAnsi="Times New Roman"/>
        </w:rPr>
        <w:t>које</w:t>
      </w:r>
      <w:proofErr w:type="spellEnd"/>
      <w:r w:rsidRPr="00656F16">
        <w:rPr>
          <w:rFonts w:ascii="Times New Roman" w:hAnsi="Times New Roman"/>
        </w:rPr>
        <w:t xml:space="preserve"> </w:t>
      </w:r>
      <w:proofErr w:type="spellStart"/>
      <w:r w:rsidRPr="00656F16">
        <w:rPr>
          <w:rFonts w:ascii="Times New Roman" w:hAnsi="Times New Roman"/>
        </w:rPr>
        <w:t>конкурише</w:t>
      </w:r>
      <w:proofErr w:type="spellEnd"/>
      <w:r w:rsidRPr="00656F16">
        <w:rPr>
          <w:rFonts w:ascii="Times New Roman" w:hAnsi="Times New Roman"/>
        </w:rPr>
        <w:t xml:space="preserve"> </w:t>
      </w:r>
      <w:proofErr w:type="spellStart"/>
      <w:r w:rsidRPr="00656F16">
        <w:rPr>
          <w:rFonts w:ascii="Times New Roman" w:hAnsi="Times New Roman"/>
        </w:rPr>
        <w:t>за</w:t>
      </w:r>
      <w:proofErr w:type="spellEnd"/>
      <w:r w:rsidRPr="00656F16">
        <w:rPr>
          <w:rFonts w:ascii="Times New Roman" w:hAnsi="Times New Roman"/>
        </w:rPr>
        <w:t xml:space="preserve"> </w:t>
      </w:r>
      <w:proofErr w:type="spellStart"/>
      <w:r w:rsidRPr="00656F16">
        <w:rPr>
          <w:rFonts w:ascii="Times New Roman" w:hAnsi="Times New Roman"/>
        </w:rPr>
        <w:t>Помоћ</w:t>
      </w:r>
      <w:proofErr w:type="spellEnd"/>
      <w:r w:rsidRPr="00656F16">
        <w:rPr>
          <w:rFonts w:ascii="Times New Roman" w:hAnsi="Times New Roman"/>
        </w:rPr>
        <w:t xml:space="preserve"> и </w:t>
      </w:r>
    </w:p>
    <w:p w:rsidR="00656F16" w:rsidRPr="00656F16" w:rsidRDefault="00656F16" w:rsidP="00656F16">
      <w:pPr>
        <w:spacing w:after="45"/>
        <w:ind w:right="31" w:firstLine="720"/>
        <w:rPr>
          <w:rFonts w:ascii="Times New Roman" w:hAnsi="Times New Roman"/>
        </w:rPr>
      </w:pPr>
      <w:r w:rsidRPr="00656F16">
        <w:rPr>
          <w:rFonts w:ascii="Times New Roman" w:hAnsi="Times New Roman"/>
          <w:lang w:val="sr-Cyrl-RS"/>
        </w:rPr>
        <w:t xml:space="preserve">5) </w:t>
      </w:r>
      <w:proofErr w:type="spellStart"/>
      <w:r w:rsidRPr="00656F16">
        <w:rPr>
          <w:rFonts w:ascii="Times New Roman" w:hAnsi="Times New Roman"/>
        </w:rPr>
        <w:t>има</w:t>
      </w:r>
      <w:proofErr w:type="spellEnd"/>
      <w:r w:rsidRPr="00656F16">
        <w:rPr>
          <w:rFonts w:ascii="Times New Roman" w:hAnsi="Times New Roman"/>
        </w:rPr>
        <w:t xml:space="preserve"> </w:t>
      </w:r>
      <w:proofErr w:type="spellStart"/>
      <w:r w:rsidRPr="00656F16">
        <w:rPr>
          <w:rFonts w:ascii="Times New Roman" w:hAnsi="Times New Roman"/>
        </w:rPr>
        <w:t>мање</w:t>
      </w:r>
      <w:proofErr w:type="spellEnd"/>
      <w:r w:rsidRPr="00656F16">
        <w:rPr>
          <w:rFonts w:ascii="Times New Roman" w:hAnsi="Times New Roman"/>
        </w:rPr>
        <w:t xml:space="preserve"> </w:t>
      </w:r>
      <w:proofErr w:type="spellStart"/>
      <w:r w:rsidRPr="00656F16">
        <w:rPr>
          <w:rFonts w:ascii="Times New Roman" w:hAnsi="Times New Roman"/>
        </w:rPr>
        <w:t>приходе</w:t>
      </w:r>
      <w:proofErr w:type="spellEnd"/>
      <w:r w:rsidRPr="00656F16">
        <w:rPr>
          <w:rFonts w:ascii="Times New Roman" w:hAnsi="Times New Roman"/>
        </w:rPr>
        <w:t xml:space="preserve"> </w:t>
      </w:r>
      <w:proofErr w:type="spellStart"/>
      <w:r w:rsidRPr="00656F16">
        <w:rPr>
          <w:rFonts w:ascii="Times New Roman" w:hAnsi="Times New Roman"/>
        </w:rPr>
        <w:t>по</w:t>
      </w:r>
      <w:proofErr w:type="spellEnd"/>
      <w:r w:rsidRPr="00656F16">
        <w:rPr>
          <w:rFonts w:ascii="Times New Roman" w:hAnsi="Times New Roman"/>
        </w:rPr>
        <w:t xml:space="preserve"> </w:t>
      </w:r>
      <w:proofErr w:type="spellStart"/>
      <w:r w:rsidRPr="00656F16">
        <w:rPr>
          <w:rFonts w:ascii="Times New Roman" w:hAnsi="Times New Roman"/>
        </w:rPr>
        <w:t>члану</w:t>
      </w:r>
      <w:proofErr w:type="spellEnd"/>
      <w:r w:rsidRPr="00656F16">
        <w:rPr>
          <w:rFonts w:ascii="Times New Roman" w:hAnsi="Times New Roman"/>
        </w:rPr>
        <w:t xml:space="preserve"> </w:t>
      </w:r>
      <w:proofErr w:type="spellStart"/>
      <w:r w:rsidRPr="00656F16">
        <w:rPr>
          <w:rFonts w:ascii="Times New Roman" w:hAnsi="Times New Roman"/>
        </w:rPr>
        <w:t>породичног</w:t>
      </w:r>
      <w:proofErr w:type="spellEnd"/>
      <w:r w:rsidRPr="00656F16">
        <w:rPr>
          <w:rFonts w:ascii="Times New Roman" w:hAnsi="Times New Roman"/>
        </w:rPr>
        <w:t xml:space="preserve"> </w:t>
      </w:r>
      <w:proofErr w:type="spellStart"/>
      <w:r w:rsidRPr="00656F16">
        <w:rPr>
          <w:rFonts w:ascii="Times New Roman" w:hAnsi="Times New Roman"/>
        </w:rPr>
        <w:t>домаћинства</w:t>
      </w:r>
      <w:proofErr w:type="spellEnd"/>
      <w:r w:rsidRPr="00656F16">
        <w:rPr>
          <w:rFonts w:ascii="Times New Roman" w:hAnsi="Times New Roman"/>
        </w:rPr>
        <w:t xml:space="preserve">. </w:t>
      </w:r>
    </w:p>
    <w:p w:rsidR="00656F16" w:rsidRPr="00656F16" w:rsidRDefault="00656F16" w:rsidP="00656F16">
      <w:pPr>
        <w:pStyle w:val="Style3"/>
        <w:widowControl/>
        <w:spacing w:line="240" w:lineRule="exact"/>
        <w:jc w:val="both"/>
        <w:rPr>
          <w:szCs w:val="20"/>
          <w:lang w:val="ru-RU"/>
        </w:rPr>
      </w:pPr>
    </w:p>
    <w:p w:rsidR="00656F16" w:rsidRPr="00F80FB6" w:rsidRDefault="00F80FB6" w:rsidP="00F80FB6">
      <w:pPr>
        <w:pStyle w:val="Style3"/>
        <w:widowControl/>
        <w:ind w:left="3540" w:firstLine="708"/>
        <w:rPr>
          <w:szCs w:val="22"/>
          <w:lang w:val="sr-Latn-RS" w:eastAsia="sr-Cyrl-CS"/>
        </w:rPr>
      </w:pPr>
      <w:r>
        <w:rPr>
          <w:rStyle w:val="FontStyle11"/>
          <w:b/>
          <w:lang w:val="sr-Latn-RS" w:eastAsia="sr-Cyrl-CS"/>
        </w:rPr>
        <w:t>VIII</w:t>
      </w:r>
    </w:p>
    <w:p w:rsidR="00656F16" w:rsidRPr="00656F16" w:rsidRDefault="00656F16" w:rsidP="00656F16">
      <w:pPr>
        <w:ind w:right="31" w:firstLine="650"/>
        <w:jc w:val="both"/>
        <w:rPr>
          <w:rFonts w:ascii="Times New Roman" w:hAnsi="Times New Roman"/>
          <w:szCs w:val="22"/>
        </w:rPr>
      </w:pPr>
      <w:proofErr w:type="spellStart"/>
      <w:r w:rsidRPr="00656F16">
        <w:rPr>
          <w:rFonts w:ascii="Times New Roman" w:hAnsi="Times New Roman"/>
        </w:rPr>
        <w:t>Пријаву</w:t>
      </w:r>
      <w:proofErr w:type="spellEnd"/>
      <w:r w:rsidRPr="00656F16">
        <w:rPr>
          <w:rFonts w:ascii="Times New Roman" w:hAnsi="Times New Roman"/>
        </w:rPr>
        <w:t xml:space="preserve"> </w:t>
      </w:r>
      <w:proofErr w:type="spellStart"/>
      <w:r w:rsidRPr="00656F16">
        <w:rPr>
          <w:rFonts w:ascii="Times New Roman" w:hAnsi="Times New Roman"/>
        </w:rPr>
        <w:t>поднету</w:t>
      </w:r>
      <w:proofErr w:type="spellEnd"/>
      <w:r w:rsidRPr="00656F16">
        <w:rPr>
          <w:rFonts w:ascii="Times New Roman" w:hAnsi="Times New Roman"/>
        </w:rPr>
        <w:t xml:space="preserve"> </w:t>
      </w:r>
      <w:proofErr w:type="spellStart"/>
      <w:r w:rsidRPr="00656F16">
        <w:rPr>
          <w:rFonts w:ascii="Times New Roman" w:hAnsi="Times New Roman"/>
        </w:rPr>
        <w:t>након</w:t>
      </w:r>
      <w:proofErr w:type="spellEnd"/>
      <w:r w:rsidRPr="00656F16">
        <w:rPr>
          <w:rFonts w:ascii="Times New Roman" w:hAnsi="Times New Roman"/>
        </w:rPr>
        <w:t xml:space="preserve"> </w:t>
      </w:r>
      <w:proofErr w:type="spellStart"/>
      <w:r w:rsidRPr="00656F16">
        <w:rPr>
          <w:rFonts w:ascii="Times New Roman" w:hAnsi="Times New Roman"/>
        </w:rPr>
        <w:t>истека</w:t>
      </w:r>
      <w:proofErr w:type="spellEnd"/>
      <w:r w:rsidRPr="00656F16">
        <w:rPr>
          <w:rFonts w:ascii="Times New Roman" w:hAnsi="Times New Roman"/>
        </w:rPr>
        <w:t xml:space="preserve"> </w:t>
      </w:r>
      <w:proofErr w:type="spellStart"/>
      <w:r w:rsidRPr="00656F16">
        <w:rPr>
          <w:rFonts w:ascii="Times New Roman" w:hAnsi="Times New Roman"/>
        </w:rPr>
        <w:t>рока</w:t>
      </w:r>
      <w:proofErr w:type="spellEnd"/>
      <w:r w:rsidRPr="00656F16">
        <w:rPr>
          <w:rFonts w:ascii="Times New Roman" w:hAnsi="Times New Roman"/>
        </w:rPr>
        <w:t xml:space="preserve"> </w:t>
      </w:r>
      <w:proofErr w:type="spellStart"/>
      <w:r w:rsidRPr="00656F16">
        <w:rPr>
          <w:rFonts w:ascii="Times New Roman" w:hAnsi="Times New Roman"/>
        </w:rPr>
        <w:t>за</w:t>
      </w:r>
      <w:proofErr w:type="spellEnd"/>
      <w:r w:rsidRPr="00656F16">
        <w:rPr>
          <w:rFonts w:ascii="Times New Roman" w:hAnsi="Times New Roman"/>
        </w:rPr>
        <w:t xml:space="preserve"> </w:t>
      </w:r>
      <w:proofErr w:type="spellStart"/>
      <w:r w:rsidRPr="00656F16">
        <w:rPr>
          <w:rFonts w:ascii="Times New Roman" w:hAnsi="Times New Roman"/>
        </w:rPr>
        <w:t>подношење</w:t>
      </w:r>
      <w:proofErr w:type="spellEnd"/>
      <w:r w:rsidRPr="00656F16">
        <w:rPr>
          <w:rFonts w:ascii="Times New Roman" w:hAnsi="Times New Roman"/>
        </w:rPr>
        <w:t xml:space="preserve"> </w:t>
      </w:r>
      <w:proofErr w:type="spellStart"/>
      <w:r w:rsidRPr="00656F16">
        <w:rPr>
          <w:rFonts w:ascii="Times New Roman" w:hAnsi="Times New Roman"/>
        </w:rPr>
        <w:t>пријава</w:t>
      </w:r>
      <w:proofErr w:type="spellEnd"/>
      <w:r w:rsidRPr="00656F16">
        <w:rPr>
          <w:rFonts w:ascii="Times New Roman" w:hAnsi="Times New Roman"/>
        </w:rPr>
        <w:t xml:space="preserve"> </w:t>
      </w:r>
      <w:proofErr w:type="spellStart"/>
      <w:r w:rsidRPr="00656F16">
        <w:rPr>
          <w:rFonts w:ascii="Times New Roman" w:hAnsi="Times New Roman"/>
        </w:rPr>
        <w:t>на</w:t>
      </w:r>
      <w:proofErr w:type="spellEnd"/>
      <w:r w:rsidRPr="00656F16">
        <w:rPr>
          <w:rFonts w:ascii="Times New Roman" w:hAnsi="Times New Roman"/>
        </w:rPr>
        <w:t xml:space="preserve"> </w:t>
      </w:r>
      <w:proofErr w:type="spellStart"/>
      <w:r w:rsidRPr="00656F16">
        <w:rPr>
          <w:rFonts w:ascii="Times New Roman" w:hAnsi="Times New Roman"/>
        </w:rPr>
        <w:t>Јавни</w:t>
      </w:r>
      <w:proofErr w:type="spellEnd"/>
      <w:r w:rsidRPr="00656F16">
        <w:rPr>
          <w:rFonts w:ascii="Times New Roman" w:hAnsi="Times New Roman"/>
        </w:rPr>
        <w:t xml:space="preserve"> </w:t>
      </w:r>
      <w:proofErr w:type="spellStart"/>
      <w:r w:rsidRPr="00656F16">
        <w:rPr>
          <w:rFonts w:ascii="Times New Roman" w:hAnsi="Times New Roman"/>
        </w:rPr>
        <w:t>позив</w:t>
      </w:r>
      <w:proofErr w:type="spellEnd"/>
      <w:r w:rsidRPr="00656F16">
        <w:rPr>
          <w:rFonts w:ascii="Times New Roman" w:hAnsi="Times New Roman"/>
        </w:rPr>
        <w:t xml:space="preserve">, </w:t>
      </w:r>
      <w:proofErr w:type="spellStart"/>
      <w:r w:rsidRPr="00656F16">
        <w:rPr>
          <w:rFonts w:ascii="Times New Roman" w:hAnsi="Times New Roman"/>
        </w:rPr>
        <w:t>Комисија</w:t>
      </w:r>
      <w:proofErr w:type="spellEnd"/>
      <w:r w:rsidRPr="00656F16">
        <w:rPr>
          <w:rFonts w:ascii="Times New Roman" w:hAnsi="Times New Roman"/>
        </w:rPr>
        <w:t xml:space="preserve"> </w:t>
      </w:r>
      <w:proofErr w:type="spellStart"/>
      <w:r w:rsidRPr="00656F16">
        <w:rPr>
          <w:rFonts w:ascii="Times New Roman" w:hAnsi="Times New Roman"/>
        </w:rPr>
        <w:t>не</w:t>
      </w:r>
      <w:proofErr w:type="spellEnd"/>
      <w:r w:rsidRPr="00656F16">
        <w:rPr>
          <w:rFonts w:ascii="Times New Roman" w:hAnsi="Times New Roman"/>
        </w:rPr>
        <w:t xml:space="preserve"> </w:t>
      </w:r>
      <w:proofErr w:type="spellStart"/>
      <w:r w:rsidRPr="00656F16">
        <w:rPr>
          <w:rFonts w:ascii="Times New Roman" w:hAnsi="Times New Roman"/>
        </w:rPr>
        <w:t>разматра</w:t>
      </w:r>
      <w:proofErr w:type="spellEnd"/>
      <w:r w:rsidRPr="00656F16">
        <w:rPr>
          <w:rFonts w:ascii="Times New Roman" w:hAnsi="Times New Roman"/>
        </w:rPr>
        <w:t xml:space="preserve">. </w:t>
      </w:r>
    </w:p>
    <w:p w:rsidR="00656F16" w:rsidRPr="00656F16" w:rsidRDefault="00656F16" w:rsidP="00656F16">
      <w:pPr>
        <w:ind w:right="153" w:firstLine="650"/>
        <w:jc w:val="both"/>
        <w:rPr>
          <w:rFonts w:ascii="Times New Roman" w:hAnsi="Times New Roman"/>
        </w:rPr>
      </w:pPr>
      <w:proofErr w:type="spellStart"/>
      <w:r w:rsidRPr="00656F16">
        <w:rPr>
          <w:rFonts w:ascii="Times New Roman" w:hAnsi="Times New Roman"/>
        </w:rPr>
        <w:t>Ако</w:t>
      </w:r>
      <w:proofErr w:type="spellEnd"/>
      <w:r w:rsidRPr="00656F16">
        <w:rPr>
          <w:rFonts w:ascii="Times New Roman" w:hAnsi="Times New Roman"/>
        </w:rPr>
        <w:t xml:space="preserve"> </w:t>
      </w:r>
      <w:proofErr w:type="spellStart"/>
      <w:r w:rsidRPr="00656F16">
        <w:rPr>
          <w:rFonts w:ascii="Times New Roman" w:hAnsi="Times New Roman"/>
        </w:rPr>
        <w:t>пријава</w:t>
      </w:r>
      <w:proofErr w:type="spellEnd"/>
      <w:r w:rsidRPr="00656F16">
        <w:rPr>
          <w:rFonts w:ascii="Times New Roman" w:hAnsi="Times New Roman"/>
        </w:rPr>
        <w:t xml:space="preserve"> </w:t>
      </w:r>
      <w:proofErr w:type="spellStart"/>
      <w:r w:rsidRPr="00656F16">
        <w:rPr>
          <w:rFonts w:ascii="Times New Roman" w:hAnsi="Times New Roman"/>
        </w:rPr>
        <w:t>садржи</w:t>
      </w:r>
      <w:proofErr w:type="spellEnd"/>
      <w:r w:rsidRPr="00656F16">
        <w:rPr>
          <w:rFonts w:ascii="Times New Roman" w:hAnsi="Times New Roman"/>
        </w:rPr>
        <w:t xml:space="preserve"> </w:t>
      </w:r>
      <w:proofErr w:type="spellStart"/>
      <w:r w:rsidRPr="00656F16">
        <w:rPr>
          <w:rFonts w:ascii="Times New Roman" w:hAnsi="Times New Roman"/>
        </w:rPr>
        <w:t>неки</w:t>
      </w:r>
      <w:proofErr w:type="spellEnd"/>
      <w:r w:rsidRPr="00656F16">
        <w:rPr>
          <w:rFonts w:ascii="Times New Roman" w:hAnsi="Times New Roman"/>
        </w:rPr>
        <w:t xml:space="preserve"> </w:t>
      </w:r>
      <w:proofErr w:type="spellStart"/>
      <w:r w:rsidRPr="00656F16">
        <w:rPr>
          <w:rFonts w:ascii="Times New Roman" w:hAnsi="Times New Roman"/>
        </w:rPr>
        <w:t>формални</w:t>
      </w:r>
      <w:proofErr w:type="spellEnd"/>
      <w:r w:rsidRPr="00656F16">
        <w:rPr>
          <w:rFonts w:ascii="Times New Roman" w:hAnsi="Times New Roman"/>
        </w:rPr>
        <w:t xml:space="preserve"> </w:t>
      </w:r>
      <w:proofErr w:type="spellStart"/>
      <w:r w:rsidRPr="00656F16">
        <w:rPr>
          <w:rFonts w:ascii="Times New Roman" w:hAnsi="Times New Roman"/>
        </w:rPr>
        <w:t>недостатак</w:t>
      </w:r>
      <w:proofErr w:type="spellEnd"/>
      <w:r w:rsidRPr="00656F16">
        <w:rPr>
          <w:rFonts w:ascii="Times New Roman" w:hAnsi="Times New Roman"/>
        </w:rPr>
        <w:t xml:space="preserve"> </w:t>
      </w:r>
      <w:proofErr w:type="spellStart"/>
      <w:r w:rsidRPr="00656F16">
        <w:rPr>
          <w:rFonts w:ascii="Times New Roman" w:hAnsi="Times New Roman"/>
        </w:rPr>
        <w:t>који</w:t>
      </w:r>
      <w:proofErr w:type="spellEnd"/>
      <w:r w:rsidRPr="00656F16">
        <w:rPr>
          <w:rFonts w:ascii="Times New Roman" w:hAnsi="Times New Roman"/>
        </w:rPr>
        <w:t xml:space="preserve"> </w:t>
      </w:r>
      <w:proofErr w:type="spellStart"/>
      <w:r w:rsidRPr="00656F16">
        <w:rPr>
          <w:rFonts w:ascii="Times New Roman" w:hAnsi="Times New Roman"/>
        </w:rPr>
        <w:t>спречава</w:t>
      </w:r>
      <w:proofErr w:type="spellEnd"/>
      <w:r w:rsidRPr="00656F16">
        <w:rPr>
          <w:rFonts w:ascii="Times New Roman" w:hAnsi="Times New Roman"/>
        </w:rPr>
        <w:t xml:space="preserve"> </w:t>
      </w:r>
      <w:proofErr w:type="spellStart"/>
      <w:r w:rsidRPr="00656F16">
        <w:rPr>
          <w:rFonts w:ascii="Times New Roman" w:hAnsi="Times New Roman"/>
        </w:rPr>
        <w:t>поступање</w:t>
      </w:r>
      <w:proofErr w:type="spellEnd"/>
      <w:r w:rsidRPr="00656F16">
        <w:rPr>
          <w:rFonts w:ascii="Times New Roman" w:hAnsi="Times New Roman"/>
        </w:rPr>
        <w:t xml:space="preserve"> </w:t>
      </w:r>
      <w:proofErr w:type="spellStart"/>
      <w:r w:rsidRPr="00656F16">
        <w:rPr>
          <w:rFonts w:ascii="Times New Roman" w:hAnsi="Times New Roman"/>
        </w:rPr>
        <w:t>по</w:t>
      </w:r>
      <w:proofErr w:type="spellEnd"/>
      <w:r w:rsidRPr="00656F16">
        <w:rPr>
          <w:rFonts w:ascii="Times New Roman" w:hAnsi="Times New Roman"/>
        </w:rPr>
        <w:t xml:space="preserve"> </w:t>
      </w:r>
      <w:proofErr w:type="spellStart"/>
      <w:r w:rsidRPr="00656F16">
        <w:rPr>
          <w:rFonts w:ascii="Times New Roman" w:hAnsi="Times New Roman"/>
        </w:rPr>
        <w:t>истој</w:t>
      </w:r>
      <w:proofErr w:type="spellEnd"/>
      <w:r w:rsidRPr="00656F16">
        <w:rPr>
          <w:rFonts w:ascii="Times New Roman" w:hAnsi="Times New Roman"/>
        </w:rPr>
        <w:t xml:space="preserve"> </w:t>
      </w:r>
      <w:proofErr w:type="spellStart"/>
      <w:r w:rsidRPr="00656F16">
        <w:rPr>
          <w:rFonts w:ascii="Times New Roman" w:hAnsi="Times New Roman"/>
        </w:rPr>
        <w:t>или</w:t>
      </w:r>
      <w:proofErr w:type="spellEnd"/>
      <w:r w:rsidRPr="00656F16">
        <w:rPr>
          <w:rFonts w:ascii="Times New Roman" w:hAnsi="Times New Roman"/>
        </w:rPr>
        <w:t xml:space="preserve"> </w:t>
      </w:r>
      <w:proofErr w:type="spellStart"/>
      <w:r w:rsidRPr="00656F16">
        <w:rPr>
          <w:rFonts w:ascii="Times New Roman" w:hAnsi="Times New Roman"/>
        </w:rPr>
        <w:t>ако</w:t>
      </w:r>
      <w:proofErr w:type="spellEnd"/>
      <w:r w:rsidRPr="00656F16">
        <w:rPr>
          <w:rFonts w:ascii="Times New Roman" w:hAnsi="Times New Roman"/>
        </w:rPr>
        <w:t xml:space="preserve"> </w:t>
      </w:r>
      <w:proofErr w:type="spellStart"/>
      <w:r w:rsidRPr="00656F16">
        <w:rPr>
          <w:rFonts w:ascii="Times New Roman" w:hAnsi="Times New Roman"/>
        </w:rPr>
        <w:t>је</w:t>
      </w:r>
      <w:proofErr w:type="spellEnd"/>
      <w:r w:rsidRPr="00656F16">
        <w:rPr>
          <w:rFonts w:ascii="Times New Roman" w:hAnsi="Times New Roman"/>
        </w:rPr>
        <w:t xml:space="preserve"> </w:t>
      </w:r>
      <w:proofErr w:type="spellStart"/>
      <w:r w:rsidRPr="00656F16">
        <w:rPr>
          <w:rFonts w:ascii="Times New Roman" w:hAnsi="Times New Roman"/>
        </w:rPr>
        <w:t>непотпуна</w:t>
      </w:r>
      <w:proofErr w:type="spellEnd"/>
      <w:r w:rsidRPr="00656F16">
        <w:rPr>
          <w:rFonts w:ascii="Times New Roman" w:hAnsi="Times New Roman"/>
        </w:rPr>
        <w:t xml:space="preserve">, </w:t>
      </w:r>
      <w:proofErr w:type="spellStart"/>
      <w:r w:rsidRPr="00656F16">
        <w:rPr>
          <w:rFonts w:ascii="Times New Roman" w:hAnsi="Times New Roman"/>
        </w:rPr>
        <w:t>Подносилац</w:t>
      </w:r>
      <w:proofErr w:type="spellEnd"/>
      <w:r w:rsidRPr="00656F16">
        <w:rPr>
          <w:rFonts w:ascii="Times New Roman" w:hAnsi="Times New Roman"/>
        </w:rPr>
        <w:t xml:space="preserve"> </w:t>
      </w:r>
      <w:proofErr w:type="spellStart"/>
      <w:r w:rsidRPr="00656F16">
        <w:rPr>
          <w:rFonts w:ascii="Times New Roman" w:hAnsi="Times New Roman"/>
        </w:rPr>
        <w:t>пријаве</w:t>
      </w:r>
      <w:proofErr w:type="spellEnd"/>
      <w:r w:rsidRPr="00656F16">
        <w:rPr>
          <w:rFonts w:ascii="Times New Roman" w:hAnsi="Times New Roman"/>
        </w:rPr>
        <w:t xml:space="preserve"> </w:t>
      </w:r>
      <w:proofErr w:type="spellStart"/>
      <w:r w:rsidRPr="00656F16">
        <w:rPr>
          <w:rFonts w:ascii="Times New Roman" w:hAnsi="Times New Roman"/>
        </w:rPr>
        <w:t>се</w:t>
      </w:r>
      <w:proofErr w:type="spellEnd"/>
      <w:r w:rsidRPr="00656F16">
        <w:rPr>
          <w:rFonts w:ascii="Times New Roman" w:hAnsi="Times New Roman"/>
        </w:rPr>
        <w:t xml:space="preserve"> </w:t>
      </w:r>
      <w:proofErr w:type="spellStart"/>
      <w:r w:rsidRPr="00656F16">
        <w:rPr>
          <w:rFonts w:ascii="Times New Roman" w:hAnsi="Times New Roman"/>
        </w:rPr>
        <w:t>писаним</w:t>
      </w:r>
      <w:proofErr w:type="spellEnd"/>
      <w:r w:rsidRPr="00656F16">
        <w:rPr>
          <w:rFonts w:ascii="Times New Roman" w:hAnsi="Times New Roman"/>
        </w:rPr>
        <w:t xml:space="preserve"> </w:t>
      </w:r>
      <w:proofErr w:type="spellStart"/>
      <w:r w:rsidRPr="00656F16">
        <w:rPr>
          <w:rFonts w:ascii="Times New Roman" w:hAnsi="Times New Roman"/>
        </w:rPr>
        <w:t>путем</w:t>
      </w:r>
      <w:proofErr w:type="spellEnd"/>
      <w:r w:rsidRPr="00656F16">
        <w:rPr>
          <w:rFonts w:ascii="Times New Roman" w:hAnsi="Times New Roman"/>
        </w:rPr>
        <w:t xml:space="preserve"> </w:t>
      </w:r>
      <w:proofErr w:type="spellStart"/>
      <w:r w:rsidRPr="00656F16">
        <w:rPr>
          <w:rFonts w:ascii="Times New Roman" w:hAnsi="Times New Roman"/>
        </w:rPr>
        <w:t>позива</w:t>
      </w:r>
      <w:proofErr w:type="spellEnd"/>
      <w:r w:rsidRPr="00656F16">
        <w:rPr>
          <w:rFonts w:ascii="Times New Roman" w:hAnsi="Times New Roman"/>
        </w:rPr>
        <w:t xml:space="preserve"> </w:t>
      </w:r>
      <w:proofErr w:type="spellStart"/>
      <w:r w:rsidRPr="00656F16">
        <w:rPr>
          <w:rFonts w:ascii="Times New Roman" w:hAnsi="Times New Roman"/>
        </w:rPr>
        <w:t>да</w:t>
      </w:r>
      <w:proofErr w:type="spellEnd"/>
      <w:r w:rsidRPr="00656F16">
        <w:rPr>
          <w:rFonts w:ascii="Times New Roman" w:hAnsi="Times New Roman"/>
        </w:rPr>
        <w:t xml:space="preserve"> у </w:t>
      </w:r>
      <w:proofErr w:type="spellStart"/>
      <w:r w:rsidRPr="00656F16">
        <w:rPr>
          <w:rFonts w:ascii="Times New Roman" w:hAnsi="Times New Roman"/>
        </w:rPr>
        <w:t>року</w:t>
      </w:r>
      <w:proofErr w:type="spellEnd"/>
      <w:r w:rsidRPr="00656F16">
        <w:rPr>
          <w:rFonts w:ascii="Times New Roman" w:hAnsi="Times New Roman"/>
        </w:rPr>
        <w:t xml:space="preserve"> </w:t>
      </w:r>
      <w:proofErr w:type="spellStart"/>
      <w:r w:rsidRPr="00656F16">
        <w:rPr>
          <w:rFonts w:ascii="Times New Roman" w:hAnsi="Times New Roman"/>
        </w:rPr>
        <w:t>који</w:t>
      </w:r>
      <w:proofErr w:type="spellEnd"/>
      <w:r w:rsidRPr="00656F16">
        <w:rPr>
          <w:rFonts w:ascii="Times New Roman" w:hAnsi="Times New Roman"/>
        </w:rPr>
        <w:t xml:space="preserve"> </w:t>
      </w:r>
      <w:proofErr w:type="spellStart"/>
      <w:r w:rsidRPr="00656F16">
        <w:rPr>
          <w:rFonts w:ascii="Times New Roman" w:hAnsi="Times New Roman"/>
        </w:rPr>
        <w:t>одреди</w:t>
      </w:r>
      <w:proofErr w:type="spellEnd"/>
      <w:r w:rsidRPr="00656F16">
        <w:rPr>
          <w:rFonts w:ascii="Times New Roman" w:hAnsi="Times New Roman"/>
        </w:rPr>
        <w:t xml:space="preserve"> </w:t>
      </w:r>
      <w:proofErr w:type="spellStart"/>
      <w:r w:rsidRPr="00656F16">
        <w:rPr>
          <w:rFonts w:ascii="Times New Roman" w:hAnsi="Times New Roman"/>
        </w:rPr>
        <w:t>Комисија</w:t>
      </w:r>
      <w:proofErr w:type="spellEnd"/>
      <w:r w:rsidRPr="00656F16">
        <w:rPr>
          <w:rFonts w:ascii="Times New Roman" w:hAnsi="Times New Roman"/>
        </w:rPr>
        <w:t xml:space="preserve"> </w:t>
      </w:r>
      <w:proofErr w:type="spellStart"/>
      <w:r w:rsidRPr="00656F16">
        <w:rPr>
          <w:rFonts w:ascii="Times New Roman" w:hAnsi="Times New Roman"/>
        </w:rPr>
        <w:t>отклони</w:t>
      </w:r>
      <w:proofErr w:type="spellEnd"/>
      <w:r w:rsidRPr="00656F16">
        <w:rPr>
          <w:rFonts w:ascii="Times New Roman" w:hAnsi="Times New Roman"/>
        </w:rPr>
        <w:t xml:space="preserve"> </w:t>
      </w:r>
      <w:proofErr w:type="spellStart"/>
      <w:r w:rsidRPr="00656F16">
        <w:rPr>
          <w:rFonts w:ascii="Times New Roman" w:hAnsi="Times New Roman"/>
        </w:rPr>
        <w:t>уочене</w:t>
      </w:r>
      <w:proofErr w:type="spellEnd"/>
      <w:r w:rsidRPr="00656F16">
        <w:rPr>
          <w:rFonts w:ascii="Times New Roman" w:hAnsi="Times New Roman"/>
        </w:rPr>
        <w:t xml:space="preserve"> </w:t>
      </w:r>
      <w:proofErr w:type="spellStart"/>
      <w:r w:rsidRPr="00656F16">
        <w:rPr>
          <w:rFonts w:ascii="Times New Roman" w:hAnsi="Times New Roman"/>
        </w:rPr>
        <w:t>недостатке</w:t>
      </w:r>
      <w:proofErr w:type="spellEnd"/>
      <w:r w:rsidRPr="00656F16">
        <w:rPr>
          <w:rFonts w:ascii="Times New Roman" w:hAnsi="Times New Roman"/>
        </w:rPr>
        <w:t xml:space="preserve">, </w:t>
      </w:r>
      <w:proofErr w:type="spellStart"/>
      <w:r w:rsidRPr="00656F16">
        <w:rPr>
          <w:rFonts w:ascii="Times New Roman" w:hAnsi="Times New Roman"/>
        </w:rPr>
        <w:t>уз</w:t>
      </w:r>
      <w:proofErr w:type="spellEnd"/>
      <w:r w:rsidRPr="00656F16">
        <w:rPr>
          <w:rFonts w:ascii="Times New Roman" w:hAnsi="Times New Roman"/>
        </w:rPr>
        <w:t xml:space="preserve"> </w:t>
      </w:r>
      <w:proofErr w:type="spellStart"/>
      <w:r w:rsidRPr="00656F16">
        <w:rPr>
          <w:rFonts w:ascii="Times New Roman" w:hAnsi="Times New Roman"/>
        </w:rPr>
        <w:t>упозорење</w:t>
      </w:r>
      <w:proofErr w:type="spellEnd"/>
      <w:r w:rsidRPr="00656F16">
        <w:rPr>
          <w:rFonts w:ascii="Times New Roman" w:hAnsi="Times New Roman"/>
        </w:rPr>
        <w:t xml:space="preserve"> </w:t>
      </w:r>
      <w:proofErr w:type="spellStart"/>
      <w:r w:rsidRPr="00656F16">
        <w:rPr>
          <w:rFonts w:ascii="Times New Roman" w:hAnsi="Times New Roman"/>
        </w:rPr>
        <w:t>на</w:t>
      </w:r>
      <w:proofErr w:type="spellEnd"/>
      <w:r w:rsidRPr="00656F16">
        <w:rPr>
          <w:rFonts w:ascii="Times New Roman" w:hAnsi="Times New Roman"/>
        </w:rPr>
        <w:t xml:space="preserve"> </w:t>
      </w:r>
      <w:proofErr w:type="spellStart"/>
      <w:r w:rsidRPr="00656F16">
        <w:rPr>
          <w:rFonts w:ascii="Times New Roman" w:hAnsi="Times New Roman"/>
        </w:rPr>
        <w:t>последице</w:t>
      </w:r>
      <w:proofErr w:type="spellEnd"/>
      <w:r w:rsidRPr="00656F16">
        <w:rPr>
          <w:rFonts w:ascii="Times New Roman" w:hAnsi="Times New Roman"/>
        </w:rPr>
        <w:t xml:space="preserve"> </w:t>
      </w:r>
      <w:proofErr w:type="spellStart"/>
      <w:r w:rsidRPr="00656F16">
        <w:rPr>
          <w:rFonts w:ascii="Times New Roman" w:hAnsi="Times New Roman"/>
        </w:rPr>
        <w:t>пропуштања</w:t>
      </w:r>
      <w:proofErr w:type="spellEnd"/>
      <w:r w:rsidRPr="00656F16">
        <w:rPr>
          <w:rFonts w:ascii="Times New Roman" w:hAnsi="Times New Roman"/>
        </w:rPr>
        <w:t xml:space="preserve">. </w:t>
      </w:r>
    </w:p>
    <w:p w:rsidR="00656F16" w:rsidRPr="00656F16" w:rsidRDefault="00656F16" w:rsidP="00656F16">
      <w:pPr>
        <w:ind w:right="154" w:firstLine="650"/>
        <w:jc w:val="both"/>
        <w:rPr>
          <w:rFonts w:ascii="Times New Roman" w:hAnsi="Times New Roman"/>
          <w:lang w:val="sr-Cyrl-RS"/>
        </w:rPr>
      </w:pPr>
      <w:proofErr w:type="spellStart"/>
      <w:r w:rsidRPr="00656F16">
        <w:rPr>
          <w:rFonts w:ascii="Times New Roman" w:hAnsi="Times New Roman"/>
        </w:rPr>
        <w:t>Пријаву</w:t>
      </w:r>
      <w:proofErr w:type="spellEnd"/>
      <w:r w:rsidRPr="00656F16">
        <w:rPr>
          <w:rFonts w:ascii="Times New Roman" w:hAnsi="Times New Roman"/>
        </w:rPr>
        <w:t xml:space="preserve"> у </w:t>
      </w:r>
      <w:proofErr w:type="spellStart"/>
      <w:r w:rsidRPr="00656F16">
        <w:rPr>
          <w:rFonts w:ascii="Times New Roman" w:hAnsi="Times New Roman"/>
        </w:rPr>
        <w:t>погледу</w:t>
      </w:r>
      <w:proofErr w:type="spellEnd"/>
      <w:r w:rsidRPr="00656F16">
        <w:rPr>
          <w:rFonts w:ascii="Times New Roman" w:hAnsi="Times New Roman"/>
        </w:rPr>
        <w:t xml:space="preserve"> </w:t>
      </w:r>
      <w:proofErr w:type="spellStart"/>
      <w:r w:rsidRPr="00656F16">
        <w:rPr>
          <w:rFonts w:ascii="Times New Roman" w:hAnsi="Times New Roman"/>
        </w:rPr>
        <w:t>које</w:t>
      </w:r>
      <w:proofErr w:type="spellEnd"/>
      <w:r w:rsidRPr="00656F16">
        <w:rPr>
          <w:rFonts w:ascii="Times New Roman" w:hAnsi="Times New Roman"/>
        </w:rPr>
        <w:t xml:space="preserve"> </w:t>
      </w:r>
      <w:proofErr w:type="spellStart"/>
      <w:r w:rsidRPr="00656F16">
        <w:rPr>
          <w:rFonts w:ascii="Times New Roman" w:hAnsi="Times New Roman"/>
        </w:rPr>
        <w:t>Подносилац</w:t>
      </w:r>
      <w:proofErr w:type="spellEnd"/>
      <w:r w:rsidRPr="00656F16">
        <w:rPr>
          <w:rFonts w:ascii="Times New Roman" w:hAnsi="Times New Roman"/>
        </w:rPr>
        <w:t xml:space="preserve"> </w:t>
      </w:r>
      <w:proofErr w:type="spellStart"/>
      <w:r w:rsidRPr="00656F16">
        <w:rPr>
          <w:rFonts w:ascii="Times New Roman" w:hAnsi="Times New Roman"/>
        </w:rPr>
        <w:t>пријаве</w:t>
      </w:r>
      <w:proofErr w:type="spellEnd"/>
      <w:r w:rsidRPr="00656F16">
        <w:rPr>
          <w:rFonts w:ascii="Times New Roman" w:hAnsi="Times New Roman"/>
        </w:rPr>
        <w:t xml:space="preserve"> </w:t>
      </w:r>
      <w:proofErr w:type="spellStart"/>
      <w:r w:rsidRPr="00656F16">
        <w:rPr>
          <w:rFonts w:ascii="Times New Roman" w:hAnsi="Times New Roman"/>
        </w:rPr>
        <w:t>не</w:t>
      </w:r>
      <w:proofErr w:type="spellEnd"/>
      <w:r w:rsidRPr="00656F16">
        <w:rPr>
          <w:rFonts w:ascii="Times New Roman" w:hAnsi="Times New Roman"/>
        </w:rPr>
        <w:t xml:space="preserve"> </w:t>
      </w:r>
      <w:proofErr w:type="spellStart"/>
      <w:r w:rsidRPr="00656F16">
        <w:rPr>
          <w:rFonts w:ascii="Times New Roman" w:hAnsi="Times New Roman"/>
        </w:rPr>
        <w:t>отклони</w:t>
      </w:r>
      <w:proofErr w:type="spellEnd"/>
      <w:r w:rsidRPr="00656F16">
        <w:rPr>
          <w:rFonts w:ascii="Times New Roman" w:hAnsi="Times New Roman"/>
        </w:rPr>
        <w:t xml:space="preserve"> </w:t>
      </w:r>
      <w:proofErr w:type="spellStart"/>
      <w:r w:rsidRPr="00656F16">
        <w:rPr>
          <w:rFonts w:ascii="Times New Roman" w:hAnsi="Times New Roman"/>
        </w:rPr>
        <w:t>недостатке</w:t>
      </w:r>
      <w:proofErr w:type="spellEnd"/>
      <w:r w:rsidRPr="00656F16">
        <w:rPr>
          <w:rFonts w:ascii="Times New Roman" w:hAnsi="Times New Roman"/>
        </w:rPr>
        <w:t xml:space="preserve"> и </w:t>
      </w:r>
      <w:proofErr w:type="spellStart"/>
      <w:r w:rsidRPr="00656F16">
        <w:rPr>
          <w:rFonts w:ascii="Times New Roman" w:hAnsi="Times New Roman"/>
        </w:rPr>
        <w:t>то</w:t>
      </w:r>
      <w:proofErr w:type="spellEnd"/>
      <w:r w:rsidRPr="00656F16">
        <w:rPr>
          <w:rFonts w:ascii="Times New Roman" w:hAnsi="Times New Roman"/>
        </w:rPr>
        <w:t xml:space="preserve"> у </w:t>
      </w:r>
      <w:proofErr w:type="spellStart"/>
      <w:r w:rsidRPr="00656F16">
        <w:rPr>
          <w:rFonts w:ascii="Times New Roman" w:hAnsi="Times New Roman"/>
        </w:rPr>
        <w:t>року</w:t>
      </w:r>
      <w:proofErr w:type="spellEnd"/>
      <w:r w:rsidRPr="00656F16">
        <w:rPr>
          <w:rFonts w:ascii="Times New Roman" w:hAnsi="Times New Roman"/>
        </w:rPr>
        <w:t xml:space="preserve"> </w:t>
      </w:r>
      <w:proofErr w:type="spellStart"/>
      <w:r w:rsidRPr="00656F16">
        <w:rPr>
          <w:rFonts w:ascii="Times New Roman" w:hAnsi="Times New Roman"/>
        </w:rPr>
        <w:t>одређеном</w:t>
      </w:r>
      <w:proofErr w:type="spellEnd"/>
      <w:r w:rsidRPr="00656F16">
        <w:rPr>
          <w:rFonts w:ascii="Times New Roman" w:hAnsi="Times New Roman"/>
        </w:rPr>
        <w:t xml:space="preserve"> </w:t>
      </w:r>
      <w:proofErr w:type="spellStart"/>
      <w:r w:rsidRPr="00656F16">
        <w:rPr>
          <w:rFonts w:ascii="Times New Roman" w:hAnsi="Times New Roman"/>
        </w:rPr>
        <w:t>за</w:t>
      </w:r>
      <w:proofErr w:type="spellEnd"/>
      <w:r w:rsidRPr="00656F16">
        <w:rPr>
          <w:rFonts w:ascii="Times New Roman" w:hAnsi="Times New Roman"/>
        </w:rPr>
        <w:t xml:space="preserve"> </w:t>
      </w:r>
      <w:proofErr w:type="spellStart"/>
      <w:r w:rsidRPr="00656F16">
        <w:rPr>
          <w:rFonts w:ascii="Times New Roman" w:hAnsi="Times New Roman"/>
        </w:rPr>
        <w:t>поступање</w:t>
      </w:r>
      <w:proofErr w:type="spellEnd"/>
      <w:r w:rsidRPr="00656F16">
        <w:rPr>
          <w:rFonts w:ascii="Times New Roman" w:hAnsi="Times New Roman"/>
        </w:rPr>
        <w:t xml:space="preserve">, </w:t>
      </w:r>
      <w:proofErr w:type="spellStart"/>
      <w:r w:rsidRPr="00656F16">
        <w:rPr>
          <w:rFonts w:ascii="Times New Roman" w:hAnsi="Times New Roman"/>
        </w:rPr>
        <w:t>Комисија</w:t>
      </w:r>
      <w:proofErr w:type="spellEnd"/>
      <w:r w:rsidRPr="00656F16">
        <w:rPr>
          <w:rFonts w:ascii="Times New Roman" w:hAnsi="Times New Roman"/>
        </w:rPr>
        <w:t xml:space="preserve"> </w:t>
      </w:r>
      <w:proofErr w:type="spellStart"/>
      <w:r w:rsidRPr="00656F16">
        <w:rPr>
          <w:rFonts w:ascii="Times New Roman" w:hAnsi="Times New Roman"/>
        </w:rPr>
        <w:t>не</w:t>
      </w:r>
      <w:proofErr w:type="spellEnd"/>
      <w:r w:rsidRPr="00656F16">
        <w:rPr>
          <w:rFonts w:ascii="Times New Roman" w:hAnsi="Times New Roman"/>
        </w:rPr>
        <w:t xml:space="preserve"> </w:t>
      </w:r>
      <w:proofErr w:type="spellStart"/>
      <w:r w:rsidRPr="00656F16">
        <w:rPr>
          <w:rFonts w:ascii="Times New Roman" w:hAnsi="Times New Roman"/>
        </w:rPr>
        <w:t>разматра</w:t>
      </w:r>
      <w:proofErr w:type="spellEnd"/>
      <w:r w:rsidRPr="00656F16">
        <w:rPr>
          <w:rFonts w:ascii="Times New Roman" w:hAnsi="Times New Roman"/>
          <w:lang w:val="sr-Cyrl-RS"/>
        </w:rPr>
        <w:t>.</w:t>
      </w:r>
    </w:p>
    <w:p w:rsidR="00656F16" w:rsidRPr="00656F16" w:rsidRDefault="00656F16" w:rsidP="00656F16">
      <w:pPr>
        <w:ind w:right="31" w:firstLine="650"/>
        <w:jc w:val="both"/>
        <w:rPr>
          <w:rFonts w:ascii="Times New Roman" w:hAnsi="Times New Roman"/>
        </w:rPr>
      </w:pPr>
      <w:proofErr w:type="spellStart"/>
      <w:r w:rsidRPr="00656F16">
        <w:rPr>
          <w:rFonts w:ascii="Times New Roman" w:hAnsi="Times New Roman"/>
        </w:rPr>
        <w:t>Пријаву</w:t>
      </w:r>
      <w:proofErr w:type="spellEnd"/>
      <w:r w:rsidRPr="00656F16">
        <w:rPr>
          <w:rFonts w:ascii="Times New Roman" w:hAnsi="Times New Roman"/>
        </w:rPr>
        <w:t xml:space="preserve"> у </w:t>
      </w:r>
      <w:proofErr w:type="spellStart"/>
      <w:r w:rsidRPr="00656F16">
        <w:rPr>
          <w:rFonts w:ascii="Times New Roman" w:hAnsi="Times New Roman"/>
        </w:rPr>
        <w:t>погледу</w:t>
      </w:r>
      <w:proofErr w:type="spellEnd"/>
      <w:r w:rsidRPr="00656F16">
        <w:rPr>
          <w:rFonts w:ascii="Times New Roman" w:hAnsi="Times New Roman"/>
        </w:rPr>
        <w:t xml:space="preserve"> </w:t>
      </w:r>
      <w:proofErr w:type="spellStart"/>
      <w:r w:rsidRPr="00656F16">
        <w:rPr>
          <w:rFonts w:ascii="Times New Roman" w:hAnsi="Times New Roman"/>
        </w:rPr>
        <w:t>које</w:t>
      </w:r>
      <w:proofErr w:type="spellEnd"/>
      <w:r w:rsidRPr="00656F16">
        <w:rPr>
          <w:rFonts w:ascii="Times New Roman" w:hAnsi="Times New Roman"/>
        </w:rPr>
        <w:t xml:space="preserve"> </w:t>
      </w:r>
      <w:proofErr w:type="spellStart"/>
      <w:r w:rsidRPr="00656F16">
        <w:rPr>
          <w:rFonts w:ascii="Times New Roman" w:hAnsi="Times New Roman"/>
        </w:rPr>
        <w:t>Подносилац</w:t>
      </w:r>
      <w:proofErr w:type="spellEnd"/>
      <w:r w:rsidRPr="00656F16">
        <w:rPr>
          <w:rFonts w:ascii="Times New Roman" w:hAnsi="Times New Roman"/>
        </w:rPr>
        <w:t xml:space="preserve"> </w:t>
      </w:r>
      <w:proofErr w:type="spellStart"/>
      <w:r w:rsidRPr="00656F16">
        <w:rPr>
          <w:rFonts w:ascii="Times New Roman" w:hAnsi="Times New Roman"/>
        </w:rPr>
        <w:t>пријаве</w:t>
      </w:r>
      <w:proofErr w:type="spellEnd"/>
      <w:r w:rsidRPr="00656F16">
        <w:rPr>
          <w:rFonts w:ascii="Times New Roman" w:hAnsi="Times New Roman"/>
        </w:rPr>
        <w:t xml:space="preserve"> </w:t>
      </w:r>
      <w:proofErr w:type="spellStart"/>
      <w:r w:rsidRPr="00656F16">
        <w:rPr>
          <w:rFonts w:ascii="Times New Roman" w:hAnsi="Times New Roman"/>
        </w:rPr>
        <w:t>отклони</w:t>
      </w:r>
      <w:proofErr w:type="spellEnd"/>
      <w:r w:rsidRPr="00656F16">
        <w:rPr>
          <w:rFonts w:ascii="Times New Roman" w:hAnsi="Times New Roman"/>
        </w:rPr>
        <w:t xml:space="preserve"> </w:t>
      </w:r>
      <w:proofErr w:type="spellStart"/>
      <w:r w:rsidRPr="00656F16">
        <w:rPr>
          <w:rFonts w:ascii="Times New Roman" w:hAnsi="Times New Roman"/>
        </w:rPr>
        <w:t>уочене</w:t>
      </w:r>
      <w:proofErr w:type="spellEnd"/>
      <w:r w:rsidRPr="00656F16">
        <w:rPr>
          <w:rFonts w:ascii="Times New Roman" w:hAnsi="Times New Roman"/>
        </w:rPr>
        <w:t xml:space="preserve"> </w:t>
      </w:r>
      <w:proofErr w:type="spellStart"/>
      <w:r w:rsidRPr="00656F16">
        <w:rPr>
          <w:rFonts w:ascii="Times New Roman" w:hAnsi="Times New Roman"/>
        </w:rPr>
        <w:t>недостатке</w:t>
      </w:r>
      <w:proofErr w:type="spellEnd"/>
      <w:r w:rsidRPr="00656F16">
        <w:rPr>
          <w:rFonts w:ascii="Times New Roman" w:hAnsi="Times New Roman"/>
        </w:rPr>
        <w:t xml:space="preserve">, у </w:t>
      </w:r>
      <w:proofErr w:type="spellStart"/>
      <w:r w:rsidRPr="00656F16">
        <w:rPr>
          <w:rFonts w:ascii="Times New Roman" w:hAnsi="Times New Roman"/>
        </w:rPr>
        <w:t>року</w:t>
      </w:r>
      <w:proofErr w:type="spellEnd"/>
      <w:r w:rsidRPr="00656F16">
        <w:rPr>
          <w:rFonts w:ascii="Times New Roman" w:hAnsi="Times New Roman"/>
        </w:rPr>
        <w:t xml:space="preserve"> </w:t>
      </w:r>
      <w:proofErr w:type="spellStart"/>
      <w:r w:rsidRPr="00656F16">
        <w:rPr>
          <w:rFonts w:ascii="Times New Roman" w:hAnsi="Times New Roman"/>
        </w:rPr>
        <w:t>из</w:t>
      </w:r>
      <w:proofErr w:type="spellEnd"/>
      <w:r w:rsidRPr="00656F16">
        <w:rPr>
          <w:rFonts w:ascii="Times New Roman" w:hAnsi="Times New Roman"/>
        </w:rPr>
        <w:t xml:space="preserve"> </w:t>
      </w:r>
      <w:proofErr w:type="spellStart"/>
      <w:r w:rsidRPr="00656F16">
        <w:rPr>
          <w:rFonts w:ascii="Times New Roman" w:hAnsi="Times New Roman"/>
        </w:rPr>
        <w:t>става</w:t>
      </w:r>
      <w:proofErr w:type="spellEnd"/>
      <w:r w:rsidRPr="00656F16">
        <w:rPr>
          <w:rFonts w:ascii="Times New Roman" w:hAnsi="Times New Roman"/>
        </w:rPr>
        <w:t xml:space="preserve"> 2. </w:t>
      </w:r>
      <w:proofErr w:type="spellStart"/>
      <w:proofErr w:type="gramStart"/>
      <w:r w:rsidRPr="00656F16">
        <w:rPr>
          <w:rFonts w:ascii="Times New Roman" w:hAnsi="Times New Roman"/>
        </w:rPr>
        <w:t>овог</w:t>
      </w:r>
      <w:proofErr w:type="spellEnd"/>
      <w:proofErr w:type="gramEnd"/>
      <w:r w:rsidRPr="00656F16">
        <w:rPr>
          <w:rFonts w:ascii="Times New Roman" w:hAnsi="Times New Roman"/>
        </w:rPr>
        <w:t xml:space="preserve"> </w:t>
      </w:r>
      <w:proofErr w:type="spellStart"/>
      <w:r w:rsidRPr="00656F16">
        <w:rPr>
          <w:rFonts w:ascii="Times New Roman" w:hAnsi="Times New Roman"/>
        </w:rPr>
        <w:t>члана</w:t>
      </w:r>
      <w:proofErr w:type="spellEnd"/>
      <w:r w:rsidRPr="00656F16">
        <w:rPr>
          <w:rFonts w:ascii="Times New Roman" w:hAnsi="Times New Roman"/>
        </w:rPr>
        <w:t xml:space="preserve">, </w:t>
      </w:r>
      <w:proofErr w:type="spellStart"/>
      <w:r w:rsidRPr="00656F16">
        <w:rPr>
          <w:rFonts w:ascii="Times New Roman" w:hAnsi="Times New Roman"/>
        </w:rPr>
        <w:t>Комисија</w:t>
      </w:r>
      <w:proofErr w:type="spellEnd"/>
      <w:r w:rsidRPr="00656F16">
        <w:rPr>
          <w:rFonts w:ascii="Times New Roman" w:hAnsi="Times New Roman"/>
        </w:rPr>
        <w:t xml:space="preserve"> </w:t>
      </w:r>
      <w:proofErr w:type="spellStart"/>
      <w:r w:rsidRPr="00656F16">
        <w:rPr>
          <w:rFonts w:ascii="Times New Roman" w:hAnsi="Times New Roman"/>
        </w:rPr>
        <w:t>разматра</w:t>
      </w:r>
      <w:proofErr w:type="spellEnd"/>
      <w:r w:rsidRPr="00656F16">
        <w:rPr>
          <w:rFonts w:ascii="Times New Roman" w:hAnsi="Times New Roman"/>
        </w:rPr>
        <w:t xml:space="preserve">, </w:t>
      </w:r>
      <w:proofErr w:type="spellStart"/>
      <w:r w:rsidRPr="00656F16">
        <w:rPr>
          <w:rFonts w:ascii="Times New Roman" w:hAnsi="Times New Roman"/>
        </w:rPr>
        <w:t>као</w:t>
      </w:r>
      <w:proofErr w:type="spellEnd"/>
      <w:r w:rsidRPr="00656F16">
        <w:rPr>
          <w:rFonts w:ascii="Times New Roman" w:hAnsi="Times New Roman"/>
        </w:rPr>
        <w:t xml:space="preserve"> </w:t>
      </w:r>
      <w:proofErr w:type="spellStart"/>
      <w:r w:rsidRPr="00656F16">
        <w:rPr>
          <w:rFonts w:ascii="Times New Roman" w:hAnsi="Times New Roman"/>
        </w:rPr>
        <w:t>да</w:t>
      </w:r>
      <w:proofErr w:type="spellEnd"/>
      <w:r w:rsidRPr="00656F16">
        <w:rPr>
          <w:rFonts w:ascii="Times New Roman" w:hAnsi="Times New Roman"/>
        </w:rPr>
        <w:t xml:space="preserve"> </w:t>
      </w:r>
      <w:proofErr w:type="spellStart"/>
      <w:r w:rsidRPr="00656F16">
        <w:rPr>
          <w:rFonts w:ascii="Times New Roman" w:hAnsi="Times New Roman"/>
        </w:rPr>
        <w:t>је</w:t>
      </w:r>
      <w:proofErr w:type="spellEnd"/>
      <w:r w:rsidRPr="00656F16">
        <w:rPr>
          <w:rFonts w:ascii="Times New Roman" w:hAnsi="Times New Roman"/>
        </w:rPr>
        <w:t xml:space="preserve"> </w:t>
      </w:r>
      <w:proofErr w:type="spellStart"/>
      <w:r w:rsidRPr="00656F16">
        <w:rPr>
          <w:rFonts w:ascii="Times New Roman" w:hAnsi="Times New Roman"/>
        </w:rPr>
        <w:t>од</w:t>
      </w:r>
      <w:proofErr w:type="spellEnd"/>
      <w:r w:rsidRPr="00656F16">
        <w:rPr>
          <w:rFonts w:ascii="Times New Roman" w:hAnsi="Times New Roman"/>
        </w:rPr>
        <w:t xml:space="preserve"> </w:t>
      </w:r>
      <w:proofErr w:type="spellStart"/>
      <w:r w:rsidRPr="00656F16">
        <w:rPr>
          <w:rFonts w:ascii="Times New Roman" w:hAnsi="Times New Roman"/>
        </w:rPr>
        <w:t>почетка</w:t>
      </w:r>
      <w:proofErr w:type="spellEnd"/>
      <w:r w:rsidRPr="00656F16">
        <w:rPr>
          <w:rFonts w:ascii="Times New Roman" w:hAnsi="Times New Roman"/>
        </w:rPr>
        <w:t xml:space="preserve"> </w:t>
      </w:r>
      <w:proofErr w:type="spellStart"/>
      <w:r w:rsidRPr="00656F16">
        <w:rPr>
          <w:rFonts w:ascii="Times New Roman" w:hAnsi="Times New Roman"/>
        </w:rPr>
        <w:t>била</w:t>
      </w:r>
      <w:proofErr w:type="spellEnd"/>
      <w:r w:rsidRPr="00656F16">
        <w:rPr>
          <w:rFonts w:ascii="Times New Roman" w:hAnsi="Times New Roman"/>
        </w:rPr>
        <w:t xml:space="preserve"> </w:t>
      </w:r>
      <w:proofErr w:type="spellStart"/>
      <w:r w:rsidRPr="00656F16">
        <w:rPr>
          <w:rFonts w:ascii="Times New Roman" w:hAnsi="Times New Roman"/>
        </w:rPr>
        <w:t>уредна</w:t>
      </w:r>
      <w:proofErr w:type="spellEnd"/>
      <w:r w:rsidRPr="00656F16">
        <w:rPr>
          <w:rFonts w:ascii="Times New Roman" w:hAnsi="Times New Roman"/>
        </w:rPr>
        <w:t xml:space="preserve">. </w:t>
      </w:r>
    </w:p>
    <w:p w:rsidR="00656F16" w:rsidRPr="00656F16" w:rsidRDefault="00656F16" w:rsidP="00656F16">
      <w:pPr>
        <w:pStyle w:val="Style3"/>
        <w:widowControl/>
        <w:spacing w:line="240" w:lineRule="exact"/>
        <w:rPr>
          <w:b/>
          <w:szCs w:val="20"/>
          <w:lang w:val="sr-Cyrl-RS"/>
        </w:rPr>
      </w:pPr>
    </w:p>
    <w:p w:rsidR="00656F16" w:rsidRPr="00F80FB6" w:rsidRDefault="00F80FB6" w:rsidP="00F80FB6">
      <w:pPr>
        <w:pStyle w:val="Style3"/>
        <w:widowControl/>
        <w:ind w:left="3540" w:firstLine="708"/>
        <w:rPr>
          <w:szCs w:val="22"/>
          <w:lang w:val="sr-Latn-RS" w:eastAsia="sr-Cyrl-CS"/>
        </w:rPr>
      </w:pPr>
      <w:r>
        <w:rPr>
          <w:rStyle w:val="FontStyle11"/>
          <w:b/>
          <w:lang w:val="sr-Latn-RS" w:eastAsia="sr-Cyrl-CS"/>
        </w:rPr>
        <w:t>IX</w:t>
      </w:r>
    </w:p>
    <w:p w:rsidR="00656F16" w:rsidRPr="00656F16" w:rsidRDefault="00656F16" w:rsidP="00656F16">
      <w:pPr>
        <w:jc w:val="both"/>
        <w:rPr>
          <w:rFonts w:ascii="Times New Roman" w:hAnsi="Times New Roman"/>
          <w:lang w:val="ru-RU"/>
        </w:rPr>
      </w:pPr>
      <w:r w:rsidRPr="00656F16">
        <w:rPr>
          <w:rStyle w:val="FontStyle11"/>
          <w:lang w:val="ru-RU" w:eastAsia="sr-Cyrl-CS"/>
        </w:rPr>
        <w:tab/>
      </w:r>
      <w:r w:rsidRPr="00656F16">
        <w:rPr>
          <w:rFonts w:ascii="Times New Roman" w:hAnsi="Times New Roman"/>
          <w:lang w:val="ru-RU"/>
        </w:rPr>
        <w:t xml:space="preserve">Комисија након </w:t>
      </w:r>
      <w:r w:rsidRPr="00656F16">
        <w:rPr>
          <w:rStyle w:val="FontStyle11"/>
          <w:lang w:val="sr-Cyrl-CS" w:eastAsia="sr-Cyrl-CS"/>
        </w:rPr>
        <w:t xml:space="preserve">разматрања, бодовања и рангирања поднетих пријава </w:t>
      </w:r>
      <w:r w:rsidRPr="00656F16">
        <w:rPr>
          <w:rFonts w:ascii="Times New Roman" w:hAnsi="Times New Roman"/>
          <w:lang w:val="ru-RU"/>
        </w:rPr>
        <w:t xml:space="preserve">доноси Одлуку о избору корисника </w:t>
      </w:r>
      <w:r w:rsidRPr="00656F16">
        <w:rPr>
          <w:rStyle w:val="FontStyle11"/>
          <w:lang w:val="sr-Cyrl-CS" w:eastAsia="sr-Cyrl-CS"/>
        </w:rPr>
        <w:t xml:space="preserve">помоћи за доделу огревног дрвета са превозом (у даљем тексту: Одлука), </w:t>
      </w:r>
      <w:r w:rsidRPr="00656F16">
        <w:rPr>
          <w:rFonts w:ascii="Times New Roman" w:hAnsi="Times New Roman"/>
          <w:lang w:val="ru-RU"/>
        </w:rPr>
        <w:t xml:space="preserve">која се објављује на истом месту као и Јавни позив.    </w:t>
      </w:r>
    </w:p>
    <w:p w:rsidR="00656F16" w:rsidRPr="00656F16" w:rsidRDefault="00656F16" w:rsidP="00656F16">
      <w:pPr>
        <w:jc w:val="both"/>
        <w:rPr>
          <w:rFonts w:ascii="Times New Roman" w:hAnsi="Times New Roman"/>
          <w:lang w:val="ru-RU"/>
        </w:rPr>
      </w:pPr>
    </w:p>
    <w:p w:rsidR="00B77CB8" w:rsidRPr="00F80FB6" w:rsidRDefault="00F80FB6" w:rsidP="00081D01">
      <w:pPr>
        <w:jc w:val="center"/>
        <w:rPr>
          <w:rFonts w:ascii="Times New Roman" w:hAnsi="Times New Roman"/>
          <w:b/>
          <w:bCs/>
          <w:sz w:val="22"/>
          <w:szCs w:val="22"/>
          <w:lang w:val="sr-Latn-RS"/>
        </w:rPr>
      </w:pPr>
      <w:r>
        <w:rPr>
          <w:rStyle w:val="FontStyle11"/>
          <w:b/>
          <w:bCs/>
          <w:lang w:val="sr-Latn-RS"/>
        </w:rPr>
        <w:t>X</w:t>
      </w:r>
    </w:p>
    <w:p w:rsidR="00B64F3C" w:rsidRPr="00656F16" w:rsidRDefault="00145406" w:rsidP="00AD484F">
      <w:pPr>
        <w:jc w:val="both"/>
        <w:rPr>
          <w:rFonts w:ascii="Times New Roman" w:hAnsi="Times New Roman"/>
          <w:sz w:val="22"/>
          <w:szCs w:val="22"/>
          <w:lang w:val="sr-Cyrl-CS"/>
        </w:rPr>
      </w:pPr>
      <w:r w:rsidRPr="00656F16">
        <w:rPr>
          <w:rStyle w:val="FontStyle11"/>
          <w:bCs/>
          <w:lang w:val="sr-Cyrl-CS"/>
        </w:rPr>
        <w:tab/>
      </w:r>
      <w:r w:rsidR="00B64F3C" w:rsidRPr="00656F16">
        <w:rPr>
          <w:rStyle w:val="FontStyle11"/>
          <w:lang w:val="sr-Cyrl-CS"/>
        </w:rPr>
        <w:t xml:space="preserve">Рок за подношења </w:t>
      </w:r>
      <w:r w:rsidR="00CA0163" w:rsidRPr="00656F16">
        <w:rPr>
          <w:rStyle w:val="FontStyle11"/>
          <w:lang w:val="sr-Cyrl-CS"/>
        </w:rPr>
        <w:t>пријава</w:t>
      </w:r>
      <w:r w:rsidR="00B64F3C" w:rsidRPr="00656F16">
        <w:rPr>
          <w:rStyle w:val="FontStyle11"/>
          <w:lang w:val="sr-Cyrl-CS"/>
        </w:rPr>
        <w:t xml:space="preserve"> је </w:t>
      </w:r>
      <w:r w:rsidR="00887130">
        <w:rPr>
          <w:rStyle w:val="FontStyle11"/>
          <w:lang w:val="sr-Latn-RS"/>
        </w:rPr>
        <w:t>10</w:t>
      </w:r>
      <w:r w:rsidR="00B64F3C" w:rsidRPr="00656F16">
        <w:rPr>
          <w:rStyle w:val="FontStyle11"/>
          <w:lang w:val="sr-Cyrl-CS"/>
        </w:rPr>
        <w:t xml:space="preserve"> (</w:t>
      </w:r>
      <w:r w:rsidR="00887130">
        <w:rPr>
          <w:rStyle w:val="FontStyle11"/>
          <w:lang w:val="sr-Cyrl-RS"/>
        </w:rPr>
        <w:t>десет</w:t>
      </w:r>
      <w:r w:rsidR="00B64F3C" w:rsidRPr="00656F16">
        <w:rPr>
          <w:rStyle w:val="FontStyle11"/>
          <w:lang w:val="sr-Cyrl-CS"/>
        </w:rPr>
        <w:t xml:space="preserve">) дана од дана објављивања </w:t>
      </w:r>
      <w:proofErr w:type="spellStart"/>
      <w:r w:rsidR="00F52CAA" w:rsidRPr="00064895">
        <w:rPr>
          <w:rStyle w:val="FontStyle11"/>
          <w:bCs/>
          <w:spacing w:val="60"/>
        </w:rPr>
        <w:t>Јавног</w:t>
      </w:r>
      <w:proofErr w:type="spellEnd"/>
      <w:r w:rsidR="00F52CAA" w:rsidRPr="00064895">
        <w:rPr>
          <w:rStyle w:val="FontStyle11"/>
          <w:bCs/>
          <w:spacing w:val="60"/>
        </w:rPr>
        <w:t xml:space="preserve"> </w:t>
      </w:r>
      <w:proofErr w:type="spellStart"/>
      <w:r w:rsidR="00F52CAA" w:rsidRPr="00064895">
        <w:rPr>
          <w:rStyle w:val="FontStyle11"/>
          <w:bCs/>
          <w:spacing w:val="60"/>
        </w:rPr>
        <w:t>позива</w:t>
      </w:r>
      <w:proofErr w:type="spellEnd"/>
      <w:r w:rsidR="00F52CAA" w:rsidRPr="00064895">
        <w:rPr>
          <w:rStyle w:val="FontStyle11"/>
          <w:bCs/>
          <w:spacing w:val="60"/>
        </w:rPr>
        <w:t xml:space="preserve"> </w:t>
      </w:r>
      <w:r w:rsidR="00064895" w:rsidRPr="00064895">
        <w:rPr>
          <w:rStyle w:val="FontStyle11"/>
          <w:lang w:val="sr-Cyrl-CS"/>
        </w:rPr>
        <w:t>з</w:t>
      </w:r>
      <w:r w:rsidR="00064895" w:rsidRPr="00064895">
        <w:rPr>
          <w:rStyle w:val="FontStyle11"/>
          <w:bCs/>
          <w:lang w:val="sr-Cyrl-CS"/>
        </w:rPr>
        <w:t xml:space="preserve">а подношење пријава за доделу </w:t>
      </w:r>
      <w:r w:rsidR="00064895" w:rsidRPr="00064895">
        <w:rPr>
          <w:rStyle w:val="FontStyle11"/>
          <w:bCs/>
          <w:lang w:val="ru-RU"/>
        </w:rPr>
        <w:t xml:space="preserve">помоћи у огревном дрвету са превозом </w:t>
      </w:r>
      <w:r w:rsidR="00064895" w:rsidRPr="00064895">
        <w:rPr>
          <w:rStyle w:val="FontStyle11"/>
          <w:bCs/>
          <w:lang w:val="sr-Cyrl-CS"/>
        </w:rPr>
        <w:t>за најугроженије породице избеглица и интерно расељених лица смештених на територији општине Параћин</w:t>
      </w:r>
      <w:r w:rsidR="00064895" w:rsidRPr="00064895">
        <w:rPr>
          <w:rStyle w:val="FontStyle11"/>
          <w:bCs/>
          <w:lang w:val="sr-Cyrl-CS"/>
        </w:rPr>
        <w:t>,</w:t>
      </w:r>
      <w:r w:rsidR="00AD484F" w:rsidRPr="00656F16">
        <w:rPr>
          <w:rStyle w:val="FontStyle11"/>
          <w:bCs/>
          <w:lang w:val="sr-Cyrl-CS"/>
        </w:rPr>
        <w:t xml:space="preserve"> </w:t>
      </w:r>
      <w:r w:rsidR="00B64F3C" w:rsidRPr="00656F16">
        <w:rPr>
          <w:rFonts w:ascii="Times New Roman" w:hAnsi="Times New Roman"/>
          <w:sz w:val="22"/>
          <w:szCs w:val="22"/>
          <w:lang w:val="sr-Cyrl-CS"/>
        </w:rPr>
        <w:t xml:space="preserve">на огласној табли </w:t>
      </w:r>
      <w:r w:rsidR="00B64F3C" w:rsidRPr="00656F16">
        <w:rPr>
          <w:rFonts w:ascii="Times New Roman" w:hAnsi="Times New Roman"/>
          <w:sz w:val="22"/>
          <w:szCs w:val="22"/>
          <w:lang w:val="ru-RU"/>
        </w:rPr>
        <w:t xml:space="preserve">Управе за урбанизам, финансије, скупштинске и опште послове </w:t>
      </w:r>
      <w:r w:rsidR="00F52CAA" w:rsidRPr="00656F16">
        <w:rPr>
          <w:rFonts w:ascii="Times New Roman" w:hAnsi="Times New Roman"/>
          <w:sz w:val="22"/>
          <w:szCs w:val="22"/>
          <w:lang w:val="ru-RU"/>
        </w:rPr>
        <w:t xml:space="preserve">општине </w:t>
      </w:r>
      <w:r w:rsidR="00B64F3C" w:rsidRPr="00656F16">
        <w:rPr>
          <w:rFonts w:ascii="Times New Roman" w:hAnsi="Times New Roman"/>
          <w:sz w:val="22"/>
          <w:szCs w:val="22"/>
          <w:lang w:val="ru-RU"/>
        </w:rPr>
        <w:t>Параћин</w:t>
      </w:r>
      <w:r w:rsidR="00B64F3C" w:rsidRPr="00656F16">
        <w:rPr>
          <w:rFonts w:ascii="Times New Roman" w:hAnsi="Times New Roman"/>
          <w:sz w:val="22"/>
          <w:szCs w:val="22"/>
          <w:lang w:val="sr-Cyrl-CS"/>
        </w:rPr>
        <w:t>.</w:t>
      </w:r>
    </w:p>
    <w:p w:rsidR="00B64F3C" w:rsidRPr="00656F16" w:rsidRDefault="00B64F3C" w:rsidP="00AD484F">
      <w:pPr>
        <w:jc w:val="both"/>
        <w:rPr>
          <w:rFonts w:ascii="Times New Roman" w:hAnsi="Times New Roman"/>
          <w:sz w:val="22"/>
          <w:szCs w:val="22"/>
          <w:lang w:val="sr-Cyrl-CS"/>
        </w:rPr>
      </w:pPr>
      <w:r w:rsidRPr="00656F16">
        <w:rPr>
          <w:rFonts w:ascii="Times New Roman" w:hAnsi="Times New Roman"/>
          <w:sz w:val="22"/>
          <w:szCs w:val="22"/>
          <w:lang w:val="sr-Cyrl-CS"/>
        </w:rPr>
        <w:tab/>
      </w:r>
      <w:r w:rsidR="00096F7C" w:rsidRPr="00656F16">
        <w:rPr>
          <w:rFonts w:ascii="Times New Roman" w:hAnsi="Times New Roman"/>
          <w:sz w:val="22"/>
          <w:szCs w:val="22"/>
        </w:rPr>
        <w:t>Јавни позив</w:t>
      </w:r>
      <w:r w:rsidRPr="00656F16">
        <w:rPr>
          <w:rFonts w:ascii="Times New Roman" w:hAnsi="Times New Roman"/>
          <w:sz w:val="22"/>
          <w:szCs w:val="22"/>
          <w:lang w:val="sr-Cyrl-CS"/>
        </w:rPr>
        <w:t xml:space="preserve"> се објављује на огласној табли Управе за урбанизам, финансије, скупштинске и опште послове Параћин</w:t>
      </w:r>
      <w:r w:rsidRPr="00656F16">
        <w:rPr>
          <w:rFonts w:ascii="Times New Roman" w:hAnsi="Times New Roman"/>
          <w:sz w:val="22"/>
          <w:szCs w:val="22"/>
          <w:lang w:val="sr-Latn-CS"/>
        </w:rPr>
        <w:t xml:space="preserve">, </w:t>
      </w:r>
      <w:r w:rsidRPr="00656F16">
        <w:rPr>
          <w:rFonts w:ascii="Times New Roman" w:hAnsi="Times New Roman"/>
          <w:sz w:val="22"/>
          <w:szCs w:val="22"/>
          <w:lang w:val="sr-Cyrl-CS"/>
        </w:rPr>
        <w:t xml:space="preserve">на званичној интернет страници Општине </w:t>
      </w:r>
      <w:hyperlink r:id="rId6" w:history="1">
        <w:r w:rsidRPr="00656F16">
          <w:rPr>
            <w:rStyle w:val="Hyperlink"/>
            <w:rFonts w:ascii="Times New Roman" w:hAnsi="Times New Roman"/>
            <w:sz w:val="22"/>
            <w:szCs w:val="22"/>
            <w:lang w:val="sr-Latn-CS"/>
          </w:rPr>
          <w:t>www</w:t>
        </w:r>
        <w:r w:rsidRPr="00656F16">
          <w:rPr>
            <w:rStyle w:val="Hyperlink"/>
            <w:rFonts w:ascii="Times New Roman" w:hAnsi="Times New Roman"/>
            <w:sz w:val="22"/>
            <w:szCs w:val="22"/>
            <w:lang w:val="sr-Cyrl-CS"/>
          </w:rPr>
          <w:t>.</w:t>
        </w:r>
        <w:r w:rsidRPr="00656F16">
          <w:rPr>
            <w:rStyle w:val="Hyperlink"/>
            <w:rFonts w:ascii="Times New Roman" w:hAnsi="Times New Roman"/>
            <w:sz w:val="22"/>
            <w:szCs w:val="22"/>
            <w:lang w:val="sr-Latn-CS"/>
          </w:rPr>
          <w:t>paracin.rs</w:t>
        </w:r>
      </w:hyperlink>
      <w:r w:rsidRPr="00656F16">
        <w:rPr>
          <w:rFonts w:ascii="Times New Roman" w:hAnsi="Times New Roman"/>
          <w:sz w:val="22"/>
          <w:szCs w:val="22"/>
          <w:lang w:val="sr-Cyrl-CS"/>
        </w:rPr>
        <w:t xml:space="preserve"> и локалним медијима.</w:t>
      </w:r>
    </w:p>
    <w:p w:rsidR="00B64F3C" w:rsidRPr="00656F16" w:rsidRDefault="00B64F3C" w:rsidP="00B64F3C">
      <w:pPr>
        <w:ind w:right="-48" w:hanging="11"/>
        <w:jc w:val="both"/>
        <w:rPr>
          <w:rStyle w:val="FontStyle11"/>
          <w:lang w:val="sr-Cyrl-CS"/>
        </w:rPr>
      </w:pPr>
      <w:r w:rsidRPr="00656F16">
        <w:rPr>
          <w:rStyle w:val="FontStyle11"/>
          <w:lang w:val="sr-Cyrl-CS"/>
        </w:rPr>
        <w:tab/>
      </w:r>
      <w:r w:rsidRPr="00656F16">
        <w:rPr>
          <w:rStyle w:val="FontStyle11"/>
          <w:lang w:val="sr-Cyrl-CS"/>
        </w:rPr>
        <w:tab/>
        <w:t xml:space="preserve">Образац </w:t>
      </w:r>
      <w:r w:rsidR="00096F7C" w:rsidRPr="00656F16">
        <w:rPr>
          <w:rStyle w:val="FontStyle11"/>
          <w:lang w:val="sr-Cyrl-CS"/>
        </w:rPr>
        <w:t>Пријаве</w:t>
      </w:r>
      <w:r w:rsidRPr="00656F16">
        <w:rPr>
          <w:rStyle w:val="FontStyle11"/>
          <w:lang w:val="sr-Cyrl-CS"/>
        </w:rPr>
        <w:t xml:space="preserve"> </w:t>
      </w:r>
      <w:r w:rsidR="00096F7C" w:rsidRPr="00656F16">
        <w:rPr>
          <w:rStyle w:val="FontStyle11"/>
          <w:lang w:val="sr-Cyrl-CS"/>
        </w:rPr>
        <w:t xml:space="preserve">на Јавни позив </w:t>
      </w:r>
      <w:r w:rsidRPr="00656F16">
        <w:rPr>
          <w:rStyle w:val="FontStyle11"/>
          <w:lang w:val="sr-Cyrl-CS"/>
        </w:rPr>
        <w:t xml:space="preserve">са фотокопијом </w:t>
      </w:r>
      <w:r w:rsidR="00AD484F" w:rsidRPr="00656F16">
        <w:rPr>
          <w:rStyle w:val="FontStyle11"/>
          <w:lang w:val="sr-Cyrl-CS"/>
        </w:rPr>
        <w:t xml:space="preserve">Јавног позива </w:t>
      </w:r>
      <w:r w:rsidRPr="00656F16">
        <w:rPr>
          <w:rStyle w:val="FontStyle11"/>
          <w:lang w:val="sr-Cyrl-CS"/>
        </w:rPr>
        <w:t>преузима</w:t>
      </w:r>
      <w:r w:rsidR="00AD484F" w:rsidRPr="00656F16">
        <w:rPr>
          <w:rStyle w:val="FontStyle11"/>
          <w:lang w:val="sr-Cyrl-CS"/>
        </w:rPr>
        <w:t xml:space="preserve"> се</w:t>
      </w:r>
      <w:r w:rsidRPr="00656F16">
        <w:rPr>
          <w:rStyle w:val="FontStyle11"/>
          <w:lang w:val="sr-Cyrl-CS"/>
        </w:rPr>
        <w:t xml:space="preserve"> у канцеларији повереништва Комесаријата за избеглице и миграције општине Параћин.</w:t>
      </w:r>
    </w:p>
    <w:p w:rsidR="00B64F3C" w:rsidRPr="00064895" w:rsidRDefault="00B64F3C" w:rsidP="00B64F3C">
      <w:pPr>
        <w:ind w:right="-48" w:hanging="11"/>
        <w:jc w:val="both"/>
        <w:rPr>
          <w:rStyle w:val="FontStyle11"/>
          <w:b/>
          <w:bCs/>
        </w:rPr>
      </w:pPr>
      <w:r w:rsidRPr="00656F16">
        <w:rPr>
          <w:rStyle w:val="FontStyle11"/>
          <w:b/>
          <w:lang w:val="sr-Cyrl-CS"/>
        </w:rPr>
        <w:tab/>
      </w:r>
      <w:r w:rsidRPr="00656F16">
        <w:rPr>
          <w:rStyle w:val="FontStyle11"/>
          <w:b/>
          <w:lang w:val="sr-Cyrl-CS"/>
        </w:rPr>
        <w:tab/>
      </w:r>
      <w:r w:rsidR="00CA0163" w:rsidRPr="00656F16">
        <w:rPr>
          <w:rStyle w:val="FontStyle11"/>
          <w:b/>
          <w:lang w:val="sr-Cyrl-CS"/>
        </w:rPr>
        <w:t>Пријавни образац</w:t>
      </w:r>
      <w:r w:rsidRPr="00656F16">
        <w:rPr>
          <w:rStyle w:val="FontStyle11"/>
          <w:b/>
          <w:lang w:val="sr-Cyrl-CS"/>
        </w:rPr>
        <w:t xml:space="preserve"> са потребном документацијом, подноси се лично или препорученом поштом у канцеларији повереништва Комесаријата за избеглице и миграције општине Параћин, канцеларија број 7, </w:t>
      </w:r>
      <w:r w:rsidRPr="00656F16">
        <w:rPr>
          <w:rStyle w:val="FontStyle11"/>
          <w:b/>
          <w:u w:val="single"/>
          <w:lang w:val="sr-Cyrl-CS"/>
        </w:rPr>
        <w:t xml:space="preserve">од </w:t>
      </w:r>
      <w:r w:rsidR="00064895">
        <w:rPr>
          <w:rStyle w:val="FontStyle11"/>
          <w:b/>
          <w:u w:val="single"/>
          <w:lang w:val="sr-Cyrl-CS"/>
        </w:rPr>
        <w:t>2</w:t>
      </w:r>
      <w:r w:rsidR="00F52CAA" w:rsidRPr="00656F16">
        <w:rPr>
          <w:rStyle w:val="FontStyle11"/>
          <w:b/>
          <w:u w:val="single"/>
          <w:lang w:val="sr-Cyrl-CS"/>
        </w:rPr>
        <w:t>1.</w:t>
      </w:r>
      <w:r w:rsidR="00064895">
        <w:rPr>
          <w:rStyle w:val="FontStyle11"/>
          <w:b/>
          <w:u w:val="single"/>
          <w:lang w:val="sr-Cyrl-CS"/>
        </w:rPr>
        <w:t>септембра</w:t>
      </w:r>
      <w:r w:rsidR="00D443CA" w:rsidRPr="00656F16">
        <w:rPr>
          <w:rStyle w:val="FontStyle11"/>
          <w:b/>
          <w:u w:val="single"/>
          <w:lang w:val="sr-Cyrl-CS"/>
        </w:rPr>
        <w:t xml:space="preserve"> </w:t>
      </w:r>
      <w:r w:rsidRPr="00656F16">
        <w:rPr>
          <w:rFonts w:ascii="Times New Roman" w:hAnsi="Times New Roman"/>
          <w:b/>
          <w:sz w:val="22"/>
          <w:szCs w:val="22"/>
          <w:u w:val="single"/>
          <w:lang w:val="sr-Cyrl-CS"/>
        </w:rPr>
        <w:t xml:space="preserve">до </w:t>
      </w:r>
      <w:r w:rsidR="00D443CA" w:rsidRPr="00656F16">
        <w:rPr>
          <w:rFonts w:ascii="Times New Roman" w:hAnsi="Times New Roman"/>
          <w:b/>
          <w:sz w:val="22"/>
          <w:szCs w:val="22"/>
          <w:u w:val="single"/>
          <w:lang w:val="sr-Cyrl-CS"/>
        </w:rPr>
        <w:t>0</w:t>
      </w:r>
      <w:r w:rsidR="00064895">
        <w:rPr>
          <w:rFonts w:ascii="Times New Roman" w:hAnsi="Times New Roman"/>
          <w:b/>
          <w:sz w:val="22"/>
          <w:szCs w:val="22"/>
          <w:u w:val="single"/>
          <w:lang w:val="sr-Cyrl-CS"/>
        </w:rPr>
        <w:t>2</w:t>
      </w:r>
      <w:r w:rsidRPr="00656F16">
        <w:rPr>
          <w:rFonts w:ascii="Times New Roman" w:hAnsi="Times New Roman"/>
          <w:b/>
          <w:sz w:val="22"/>
          <w:szCs w:val="22"/>
          <w:u w:val="single"/>
          <w:lang w:val="sr-Cyrl-CS"/>
        </w:rPr>
        <w:t>.</w:t>
      </w:r>
      <w:r w:rsidR="00887130">
        <w:rPr>
          <w:rFonts w:ascii="Times New Roman" w:hAnsi="Times New Roman"/>
          <w:b/>
          <w:sz w:val="22"/>
          <w:szCs w:val="22"/>
          <w:u w:val="single"/>
          <w:lang w:val="sr-Cyrl-CS"/>
        </w:rPr>
        <w:t>октобра</w:t>
      </w:r>
      <w:bookmarkStart w:id="9" w:name="_GoBack"/>
      <w:bookmarkEnd w:id="9"/>
      <w:r w:rsidRPr="00656F16">
        <w:rPr>
          <w:rFonts w:ascii="Times New Roman" w:hAnsi="Times New Roman"/>
          <w:b/>
          <w:sz w:val="22"/>
          <w:szCs w:val="22"/>
          <w:u w:val="single"/>
          <w:lang w:val="sr-Cyrl-CS"/>
        </w:rPr>
        <w:t xml:space="preserve"> 202</w:t>
      </w:r>
      <w:r w:rsidR="00064895">
        <w:rPr>
          <w:rFonts w:ascii="Times New Roman" w:hAnsi="Times New Roman"/>
          <w:b/>
          <w:sz w:val="22"/>
          <w:szCs w:val="22"/>
          <w:u w:val="single"/>
          <w:lang w:val="sr-Cyrl-CS"/>
        </w:rPr>
        <w:t>3</w:t>
      </w:r>
      <w:r w:rsidRPr="00656F16">
        <w:rPr>
          <w:rFonts w:ascii="Times New Roman" w:hAnsi="Times New Roman"/>
          <w:b/>
          <w:sz w:val="22"/>
          <w:szCs w:val="22"/>
          <w:u w:val="single"/>
          <w:lang w:val="sr-Cyrl-CS"/>
        </w:rPr>
        <w:t>.године до 15:30 часова</w:t>
      </w:r>
      <w:r w:rsidRPr="00656F16">
        <w:rPr>
          <w:rFonts w:ascii="Times New Roman" w:hAnsi="Times New Roman"/>
          <w:b/>
          <w:sz w:val="22"/>
          <w:szCs w:val="22"/>
          <w:lang w:val="sr-Cyrl-CS"/>
        </w:rPr>
        <w:t xml:space="preserve">, на адресу: </w:t>
      </w:r>
      <w:r w:rsidR="00D443CA" w:rsidRPr="00064895">
        <w:rPr>
          <w:rFonts w:ascii="Times New Roman" w:hAnsi="Times New Roman"/>
          <w:b/>
          <w:sz w:val="22"/>
          <w:szCs w:val="22"/>
          <w:lang w:val="ru-RU"/>
        </w:rPr>
        <w:t>Општина Параћин</w:t>
      </w:r>
      <w:r w:rsidRPr="00064895">
        <w:rPr>
          <w:rStyle w:val="FontStyle11"/>
          <w:b/>
          <w:lang w:val="sr-Cyrl-CS"/>
        </w:rPr>
        <w:t xml:space="preserve">- </w:t>
      </w:r>
      <w:r w:rsidR="00064895" w:rsidRPr="00064895">
        <w:rPr>
          <w:rStyle w:val="FontStyle11"/>
          <w:b/>
          <w:lang w:val="sr-Cyrl-CS"/>
        </w:rPr>
        <w:t>Комисија за избор корисника помоћи за</w:t>
      </w:r>
      <w:r w:rsidR="00064895" w:rsidRPr="00064895">
        <w:rPr>
          <w:rStyle w:val="FontStyle11"/>
          <w:b/>
          <w:lang w:val="sr-Cyrl-RS"/>
        </w:rPr>
        <w:t xml:space="preserve"> куповину огревног дрвета са превозом</w:t>
      </w:r>
      <w:r w:rsidR="00064895" w:rsidRPr="00064895">
        <w:rPr>
          <w:rStyle w:val="FontStyle11"/>
          <w:b/>
          <w:lang w:val="sr-Cyrl-CS"/>
        </w:rPr>
        <w:t xml:space="preserve"> за најугроженије породице избеглица и интерно расељених лица са боравиштем на територији</w:t>
      </w:r>
      <w:r w:rsidR="00064895" w:rsidRPr="00064895">
        <w:rPr>
          <w:rStyle w:val="FontStyle11"/>
          <w:b/>
        </w:rPr>
        <w:t xml:space="preserve"> </w:t>
      </w:r>
      <w:r w:rsidR="00064895" w:rsidRPr="00064895">
        <w:rPr>
          <w:rStyle w:val="FontStyle11"/>
          <w:b/>
          <w:lang w:val="sr-Cyrl-CS"/>
        </w:rPr>
        <w:t>општине Параћин</w:t>
      </w:r>
      <w:r w:rsidRPr="00064895">
        <w:rPr>
          <w:rStyle w:val="FontStyle11"/>
          <w:b/>
          <w:lang w:val="sr-Cyrl-CS"/>
        </w:rPr>
        <w:t xml:space="preserve">, </w:t>
      </w:r>
      <w:r w:rsidRPr="00064895">
        <w:rPr>
          <w:rStyle w:val="FontStyle11"/>
          <w:b/>
          <w:bCs/>
          <w:lang w:val="sr-Cyrl-CS"/>
        </w:rPr>
        <w:t>ул. Томе Живановић</w:t>
      </w:r>
      <w:r w:rsidR="00290E72" w:rsidRPr="00064895">
        <w:rPr>
          <w:rStyle w:val="FontStyle11"/>
          <w:b/>
          <w:bCs/>
          <w:lang w:val="sr-Cyrl-CS"/>
        </w:rPr>
        <w:t>а</w:t>
      </w:r>
      <w:r w:rsidRPr="00064895">
        <w:rPr>
          <w:rStyle w:val="FontStyle11"/>
          <w:b/>
          <w:bCs/>
          <w:lang w:val="sr-Cyrl-CS"/>
        </w:rPr>
        <w:t xml:space="preserve"> бр. 10, 35250 Параћин.</w:t>
      </w:r>
    </w:p>
    <w:p w:rsidR="006C0B11" w:rsidRPr="00656F16" w:rsidRDefault="006C0B11" w:rsidP="00591D38">
      <w:pPr>
        <w:jc w:val="both"/>
        <w:rPr>
          <w:rFonts w:ascii="Times New Roman" w:hAnsi="Times New Roman"/>
          <w:sz w:val="22"/>
          <w:szCs w:val="22"/>
          <w:lang w:val="ru-RU"/>
        </w:rPr>
      </w:pPr>
    </w:p>
    <w:p w:rsidR="00F52CAA" w:rsidRPr="00656F16" w:rsidRDefault="00F52CAA" w:rsidP="00591D38">
      <w:pPr>
        <w:jc w:val="both"/>
        <w:rPr>
          <w:rFonts w:ascii="Times New Roman" w:hAnsi="Times New Roman"/>
          <w:sz w:val="22"/>
          <w:szCs w:val="22"/>
          <w:lang w:val="ru-RU"/>
        </w:rPr>
      </w:pPr>
    </w:p>
    <w:p w:rsidR="006C0B11" w:rsidRPr="00656F16" w:rsidRDefault="00AC20FE" w:rsidP="00AC20FE">
      <w:pPr>
        <w:autoSpaceDE w:val="0"/>
        <w:autoSpaceDN w:val="0"/>
        <w:adjustRightInd w:val="0"/>
        <w:ind w:left="4680" w:right="4" w:firstLine="360"/>
        <w:rPr>
          <w:rFonts w:ascii="Times New Roman" w:hAnsi="Times New Roman"/>
          <w:sz w:val="22"/>
          <w:szCs w:val="22"/>
          <w:lang w:val="sr-Cyrl-CS"/>
        </w:rPr>
      </w:pPr>
      <w:r w:rsidRPr="00656F16">
        <w:rPr>
          <w:rFonts w:ascii="Times New Roman" w:hAnsi="Times New Roman"/>
          <w:sz w:val="22"/>
          <w:szCs w:val="22"/>
          <w:lang w:val="sr-Cyrl-CS"/>
        </w:rPr>
        <w:t xml:space="preserve">              </w:t>
      </w:r>
      <w:r w:rsidR="006C0B11" w:rsidRPr="00656F16">
        <w:rPr>
          <w:rFonts w:ascii="Times New Roman" w:hAnsi="Times New Roman"/>
          <w:sz w:val="22"/>
          <w:szCs w:val="22"/>
          <w:lang w:val="sr-Cyrl-CS"/>
        </w:rPr>
        <w:t>Председник Комисије</w:t>
      </w:r>
    </w:p>
    <w:p w:rsidR="00804BFA" w:rsidRPr="00656F16" w:rsidRDefault="00804BFA" w:rsidP="00804BFA">
      <w:pPr>
        <w:jc w:val="both"/>
        <w:rPr>
          <w:rFonts w:ascii="Times New Roman" w:hAnsi="Times New Roman"/>
          <w:sz w:val="22"/>
          <w:szCs w:val="22"/>
        </w:rPr>
      </w:pPr>
      <w:r w:rsidRPr="00656F16">
        <w:rPr>
          <w:rFonts w:ascii="Times New Roman" w:hAnsi="Times New Roman"/>
          <w:sz w:val="22"/>
          <w:szCs w:val="22"/>
          <w:lang w:val="ru-RU"/>
        </w:rPr>
        <w:t>Број: 400-</w:t>
      </w:r>
      <w:r w:rsidR="00064895">
        <w:rPr>
          <w:rFonts w:ascii="Times New Roman" w:hAnsi="Times New Roman"/>
          <w:sz w:val="22"/>
          <w:szCs w:val="22"/>
          <w:lang w:val="ru-RU"/>
        </w:rPr>
        <w:t>1533/23</w:t>
      </w:r>
      <w:r w:rsidRPr="00656F16">
        <w:rPr>
          <w:rFonts w:ascii="Times New Roman" w:hAnsi="Times New Roman"/>
          <w:sz w:val="22"/>
          <w:szCs w:val="22"/>
          <w:lang w:val="ru-RU"/>
        </w:rPr>
        <w:t>-</w:t>
      </w:r>
      <w:r w:rsidRPr="00656F16">
        <w:rPr>
          <w:rFonts w:ascii="Times New Roman" w:hAnsi="Times New Roman"/>
          <w:sz w:val="22"/>
          <w:szCs w:val="22"/>
        </w:rPr>
        <w:t>I</w:t>
      </w:r>
    </w:p>
    <w:p w:rsidR="00591D38" w:rsidRPr="00656F16" w:rsidRDefault="00804BFA" w:rsidP="006C0B11">
      <w:pPr>
        <w:jc w:val="both"/>
        <w:rPr>
          <w:rFonts w:ascii="Times New Roman" w:hAnsi="Times New Roman"/>
          <w:sz w:val="22"/>
          <w:szCs w:val="22"/>
          <w:lang w:val="ru-RU"/>
        </w:rPr>
      </w:pPr>
      <w:r w:rsidRPr="00656F16">
        <w:rPr>
          <w:rFonts w:ascii="Times New Roman" w:hAnsi="Times New Roman"/>
          <w:sz w:val="22"/>
          <w:szCs w:val="22"/>
        </w:rPr>
        <w:t xml:space="preserve">У </w:t>
      </w:r>
      <w:proofErr w:type="spellStart"/>
      <w:r w:rsidRPr="00656F16">
        <w:rPr>
          <w:rFonts w:ascii="Times New Roman" w:hAnsi="Times New Roman"/>
          <w:sz w:val="22"/>
          <w:szCs w:val="22"/>
        </w:rPr>
        <w:t>Параћину</w:t>
      </w:r>
      <w:proofErr w:type="spellEnd"/>
      <w:r w:rsidRPr="00656F16">
        <w:rPr>
          <w:rFonts w:ascii="Times New Roman" w:hAnsi="Times New Roman"/>
          <w:sz w:val="22"/>
          <w:szCs w:val="22"/>
        </w:rPr>
        <w:t xml:space="preserve">, </w:t>
      </w:r>
      <w:r w:rsidR="00064895">
        <w:rPr>
          <w:rFonts w:ascii="Times New Roman" w:hAnsi="Times New Roman"/>
          <w:sz w:val="22"/>
          <w:szCs w:val="22"/>
          <w:lang w:val="sr-Cyrl-RS"/>
        </w:rPr>
        <w:t>2</w:t>
      </w:r>
      <w:r w:rsidR="00F52CAA" w:rsidRPr="00656F16">
        <w:rPr>
          <w:rFonts w:ascii="Times New Roman" w:hAnsi="Times New Roman"/>
          <w:sz w:val="22"/>
          <w:szCs w:val="22"/>
        </w:rPr>
        <w:t>0</w:t>
      </w:r>
      <w:r w:rsidRPr="00656F16">
        <w:rPr>
          <w:rFonts w:ascii="Times New Roman" w:hAnsi="Times New Roman"/>
          <w:sz w:val="22"/>
          <w:szCs w:val="22"/>
        </w:rPr>
        <w:t>.</w:t>
      </w:r>
      <w:r w:rsidR="00064895">
        <w:rPr>
          <w:rFonts w:ascii="Times New Roman" w:hAnsi="Times New Roman"/>
          <w:sz w:val="22"/>
          <w:szCs w:val="22"/>
          <w:lang w:val="sr-Cyrl-RS"/>
        </w:rPr>
        <w:t>09</w:t>
      </w:r>
      <w:r w:rsidRPr="00656F16">
        <w:rPr>
          <w:rFonts w:ascii="Times New Roman" w:hAnsi="Times New Roman"/>
          <w:sz w:val="22"/>
          <w:szCs w:val="22"/>
        </w:rPr>
        <w:t>.202</w:t>
      </w:r>
      <w:r w:rsidR="00064895">
        <w:rPr>
          <w:rFonts w:ascii="Times New Roman" w:hAnsi="Times New Roman"/>
          <w:sz w:val="22"/>
          <w:szCs w:val="22"/>
        </w:rPr>
        <w:t>3</w:t>
      </w:r>
      <w:r w:rsidRPr="00656F16">
        <w:rPr>
          <w:rFonts w:ascii="Times New Roman" w:hAnsi="Times New Roman"/>
          <w:sz w:val="22"/>
          <w:szCs w:val="22"/>
        </w:rPr>
        <w:t>године</w:t>
      </w:r>
      <w:r w:rsidR="00AC20FE" w:rsidRPr="00656F16">
        <w:rPr>
          <w:rFonts w:ascii="Times New Roman" w:hAnsi="Times New Roman"/>
          <w:sz w:val="22"/>
          <w:szCs w:val="22"/>
        </w:rPr>
        <w:tab/>
      </w:r>
      <w:r w:rsidR="00AC20FE" w:rsidRPr="00656F16">
        <w:rPr>
          <w:rFonts w:ascii="Times New Roman" w:hAnsi="Times New Roman"/>
          <w:sz w:val="22"/>
          <w:szCs w:val="22"/>
        </w:rPr>
        <w:tab/>
      </w:r>
      <w:r w:rsidR="00064895">
        <w:rPr>
          <w:rFonts w:ascii="Times New Roman" w:hAnsi="Times New Roman"/>
          <w:sz w:val="22"/>
          <w:szCs w:val="22"/>
        </w:rPr>
        <w:tab/>
      </w:r>
      <w:r w:rsidR="00AC20FE" w:rsidRPr="00656F16">
        <w:rPr>
          <w:rFonts w:ascii="Times New Roman" w:hAnsi="Times New Roman"/>
          <w:sz w:val="22"/>
          <w:szCs w:val="22"/>
        </w:rPr>
        <w:tab/>
      </w:r>
      <w:r w:rsidR="00AC20FE" w:rsidRPr="00656F16">
        <w:rPr>
          <w:rFonts w:ascii="Times New Roman" w:hAnsi="Times New Roman"/>
          <w:sz w:val="22"/>
          <w:szCs w:val="22"/>
          <w:lang w:val="sr-Cyrl-RS"/>
        </w:rPr>
        <w:t>Душан Мијајловић, члан Општинског већа</w:t>
      </w:r>
      <w:r w:rsidR="00591D38" w:rsidRPr="00656F16">
        <w:rPr>
          <w:rFonts w:ascii="Times New Roman" w:hAnsi="Times New Roman"/>
          <w:sz w:val="22"/>
          <w:szCs w:val="22"/>
          <w:lang w:val="ru-RU"/>
        </w:rPr>
        <w:tab/>
      </w:r>
      <w:r w:rsidR="00591D38" w:rsidRPr="00656F16">
        <w:rPr>
          <w:rFonts w:ascii="Times New Roman" w:hAnsi="Times New Roman"/>
          <w:sz w:val="22"/>
          <w:szCs w:val="22"/>
          <w:lang w:val="ru-RU"/>
        </w:rPr>
        <w:tab/>
      </w:r>
      <w:r w:rsidR="00591D38" w:rsidRPr="00656F16">
        <w:rPr>
          <w:rFonts w:ascii="Times New Roman" w:hAnsi="Times New Roman"/>
          <w:sz w:val="22"/>
          <w:szCs w:val="22"/>
          <w:lang w:val="ru-RU"/>
        </w:rPr>
        <w:tab/>
      </w:r>
      <w:r w:rsidR="00591D38" w:rsidRPr="00656F16">
        <w:rPr>
          <w:rFonts w:ascii="Times New Roman" w:hAnsi="Times New Roman"/>
          <w:sz w:val="22"/>
          <w:szCs w:val="22"/>
          <w:lang w:val="ru-RU"/>
        </w:rPr>
        <w:tab/>
      </w:r>
      <w:r w:rsidR="00064895">
        <w:rPr>
          <w:rFonts w:ascii="Times New Roman" w:hAnsi="Times New Roman"/>
          <w:sz w:val="22"/>
          <w:szCs w:val="22"/>
          <w:lang w:val="ru-RU"/>
        </w:rPr>
        <w:tab/>
      </w:r>
      <w:r w:rsidR="00064895">
        <w:rPr>
          <w:rFonts w:ascii="Times New Roman" w:hAnsi="Times New Roman"/>
          <w:sz w:val="22"/>
          <w:szCs w:val="22"/>
          <w:lang w:val="ru-RU"/>
        </w:rPr>
        <w:tab/>
      </w:r>
    </w:p>
    <w:sectPr w:rsidR="00591D38" w:rsidRPr="00656F16" w:rsidSect="00F80FB6">
      <w:pgSz w:w="11906" w:h="16838"/>
      <w:pgMar w:top="540" w:right="1134"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suff w:val="nothing"/>
      <w:lvlText w:val="%1."/>
      <w:lvlJc w:val="left"/>
      <w:pPr>
        <w:tabs>
          <w:tab w:val="num" w:pos="0"/>
        </w:tabs>
        <w:ind w:left="360" w:firstLine="0"/>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cs="Times New Roman"/>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A156833"/>
    <w:multiLevelType w:val="hybridMultilevel"/>
    <w:tmpl w:val="52B08AEE"/>
    <w:lvl w:ilvl="0" w:tplc="D60646FC">
      <w:start w:val="7"/>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15:restartNumberingAfterBreak="0">
    <w:nsid w:val="0F6F4DDB"/>
    <w:multiLevelType w:val="hybridMultilevel"/>
    <w:tmpl w:val="05DABB86"/>
    <w:lvl w:ilvl="0" w:tplc="7D164DB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F5894"/>
    <w:multiLevelType w:val="hybridMultilevel"/>
    <w:tmpl w:val="DE72650A"/>
    <w:lvl w:ilvl="0" w:tplc="E878C8B4">
      <w:start w:val="3"/>
      <w:numFmt w:val="decimal"/>
      <w:lvlText w:val="%1."/>
      <w:lvlJc w:val="left"/>
      <w:pPr>
        <w:tabs>
          <w:tab w:val="num" w:pos="1056"/>
        </w:tabs>
        <w:ind w:left="1056" w:hanging="360"/>
      </w:pPr>
      <w:rPr>
        <w:rFonts w:hint="default"/>
      </w:rPr>
    </w:lvl>
    <w:lvl w:ilvl="1" w:tplc="04090019" w:tentative="1">
      <w:start w:val="1"/>
      <w:numFmt w:val="lowerLetter"/>
      <w:lvlText w:val="%2."/>
      <w:lvlJc w:val="left"/>
      <w:pPr>
        <w:tabs>
          <w:tab w:val="num" w:pos="1776"/>
        </w:tabs>
        <w:ind w:left="1776" w:hanging="360"/>
      </w:pPr>
    </w:lvl>
    <w:lvl w:ilvl="2" w:tplc="0409001B" w:tentative="1">
      <w:start w:val="1"/>
      <w:numFmt w:val="lowerRoman"/>
      <w:lvlText w:val="%3."/>
      <w:lvlJc w:val="right"/>
      <w:pPr>
        <w:tabs>
          <w:tab w:val="num" w:pos="2496"/>
        </w:tabs>
        <w:ind w:left="2496" w:hanging="180"/>
      </w:pPr>
    </w:lvl>
    <w:lvl w:ilvl="3" w:tplc="0409000F" w:tentative="1">
      <w:start w:val="1"/>
      <w:numFmt w:val="decimal"/>
      <w:lvlText w:val="%4."/>
      <w:lvlJc w:val="left"/>
      <w:pPr>
        <w:tabs>
          <w:tab w:val="num" w:pos="3216"/>
        </w:tabs>
        <w:ind w:left="3216" w:hanging="360"/>
      </w:pPr>
    </w:lvl>
    <w:lvl w:ilvl="4" w:tplc="04090019" w:tentative="1">
      <w:start w:val="1"/>
      <w:numFmt w:val="lowerLetter"/>
      <w:lvlText w:val="%5."/>
      <w:lvlJc w:val="left"/>
      <w:pPr>
        <w:tabs>
          <w:tab w:val="num" w:pos="3936"/>
        </w:tabs>
        <w:ind w:left="3936" w:hanging="360"/>
      </w:pPr>
    </w:lvl>
    <w:lvl w:ilvl="5" w:tplc="0409001B" w:tentative="1">
      <w:start w:val="1"/>
      <w:numFmt w:val="lowerRoman"/>
      <w:lvlText w:val="%6."/>
      <w:lvlJc w:val="right"/>
      <w:pPr>
        <w:tabs>
          <w:tab w:val="num" w:pos="4656"/>
        </w:tabs>
        <w:ind w:left="4656" w:hanging="180"/>
      </w:pPr>
    </w:lvl>
    <w:lvl w:ilvl="6" w:tplc="0409000F" w:tentative="1">
      <w:start w:val="1"/>
      <w:numFmt w:val="decimal"/>
      <w:lvlText w:val="%7."/>
      <w:lvlJc w:val="left"/>
      <w:pPr>
        <w:tabs>
          <w:tab w:val="num" w:pos="5376"/>
        </w:tabs>
        <w:ind w:left="5376" w:hanging="360"/>
      </w:pPr>
    </w:lvl>
    <w:lvl w:ilvl="7" w:tplc="04090019" w:tentative="1">
      <w:start w:val="1"/>
      <w:numFmt w:val="lowerLetter"/>
      <w:lvlText w:val="%8."/>
      <w:lvlJc w:val="left"/>
      <w:pPr>
        <w:tabs>
          <w:tab w:val="num" w:pos="6096"/>
        </w:tabs>
        <w:ind w:left="6096" w:hanging="360"/>
      </w:pPr>
    </w:lvl>
    <w:lvl w:ilvl="8" w:tplc="0409001B" w:tentative="1">
      <w:start w:val="1"/>
      <w:numFmt w:val="lowerRoman"/>
      <w:lvlText w:val="%9."/>
      <w:lvlJc w:val="right"/>
      <w:pPr>
        <w:tabs>
          <w:tab w:val="num" w:pos="6816"/>
        </w:tabs>
        <w:ind w:left="6816" w:hanging="180"/>
      </w:pPr>
    </w:lvl>
  </w:abstractNum>
  <w:abstractNum w:abstractNumId="6" w15:restartNumberingAfterBreak="0">
    <w:nsid w:val="1C52268E"/>
    <w:multiLevelType w:val="singleLevel"/>
    <w:tmpl w:val="EF226E62"/>
    <w:lvl w:ilvl="0">
      <w:start w:val="1"/>
      <w:numFmt w:val="decimal"/>
      <w:lvlText w:val="%1."/>
      <w:legacy w:legacy="1" w:legacySpace="0" w:legacyIndent="346"/>
      <w:lvlJc w:val="left"/>
      <w:rPr>
        <w:rFonts w:ascii="Times New Roman" w:hAnsi="Times New Roman" w:cs="Times New Roman" w:hint="default"/>
      </w:rPr>
    </w:lvl>
  </w:abstractNum>
  <w:abstractNum w:abstractNumId="7" w15:restartNumberingAfterBreak="0">
    <w:nsid w:val="234C63DE"/>
    <w:multiLevelType w:val="hybridMultilevel"/>
    <w:tmpl w:val="133E7C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994CCF"/>
    <w:multiLevelType w:val="hybridMultilevel"/>
    <w:tmpl w:val="D7489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D147EB"/>
    <w:multiLevelType w:val="hybridMultilevel"/>
    <w:tmpl w:val="8B7ECD0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778"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C36F8E"/>
    <w:multiLevelType w:val="hybridMultilevel"/>
    <w:tmpl w:val="EDBCE8BE"/>
    <w:lvl w:ilvl="0" w:tplc="E878C8B4">
      <w:start w:val="3"/>
      <w:numFmt w:val="decimal"/>
      <w:lvlText w:val="%1."/>
      <w:lvlJc w:val="left"/>
      <w:pPr>
        <w:tabs>
          <w:tab w:val="num" w:pos="1056"/>
        </w:tabs>
        <w:ind w:left="105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1B5DF3"/>
    <w:multiLevelType w:val="hybridMultilevel"/>
    <w:tmpl w:val="7A860B18"/>
    <w:lvl w:ilvl="0" w:tplc="53463AE8">
      <w:start w:val="1"/>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vertAlign w:val="baseline"/>
      </w:rPr>
    </w:lvl>
    <w:lvl w:ilvl="1" w:tplc="3BA0B600">
      <w:start w:val="1"/>
      <w:numFmt w:val="bullet"/>
      <w:lvlText w:val="-"/>
      <w:lvlJc w:val="left"/>
      <w:pPr>
        <w:ind w:left="720"/>
      </w:pPr>
      <w:rPr>
        <w:rFonts w:ascii="Times New Roman" w:eastAsia="Times New Roman" w:hAnsi="Times New Roman"/>
        <w:b w:val="0"/>
        <w:i w:val="0"/>
        <w:strike w:val="0"/>
        <w:dstrike w:val="0"/>
        <w:color w:val="000000"/>
        <w:sz w:val="24"/>
        <w:u w:val="none" w:color="000000"/>
        <w:vertAlign w:val="baseline"/>
      </w:rPr>
    </w:lvl>
    <w:lvl w:ilvl="2" w:tplc="8E283674">
      <w:start w:val="1"/>
      <w:numFmt w:val="bullet"/>
      <w:lvlText w:val="▪"/>
      <w:lvlJc w:val="left"/>
      <w:pPr>
        <w:ind w:left="1620"/>
      </w:pPr>
      <w:rPr>
        <w:rFonts w:ascii="Times New Roman" w:eastAsia="Times New Roman" w:hAnsi="Times New Roman"/>
        <w:b w:val="0"/>
        <w:i w:val="0"/>
        <w:strike w:val="0"/>
        <w:dstrike w:val="0"/>
        <w:color w:val="000000"/>
        <w:sz w:val="24"/>
        <w:u w:val="none" w:color="000000"/>
        <w:vertAlign w:val="baseline"/>
      </w:rPr>
    </w:lvl>
    <w:lvl w:ilvl="3" w:tplc="74DA47E2">
      <w:start w:val="1"/>
      <w:numFmt w:val="bullet"/>
      <w:lvlText w:val="•"/>
      <w:lvlJc w:val="left"/>
      <w:pPr>
        <w:ind w:left="2340"/>
      </w:pPr>
      <w:rPr>
        <w:rFonts w:ascii="Times New Roman" w:eastAsia="Times New Roman" w:hAnsi="Times New Roman"/>
        <w:b w:val="0"/>
        <w:i w:val="0"/>
        <w:strike w:val="0"/>
        <w:dstrike w:val="0"/>
        <w:color w:val="000000"/>
        <w:sz w:val="24"/>
        <w:u w:val="none" w:color="000000"/>
        <w:vertAlign w:val="baseline"/>
      </w:rPr>
    </w:lvl>
    <w:lvl w:ilvl="4" w:tplc="3E3608D8">
      <w:start w:val="1"/>
      <w:numFmt w:val="bullet"/>
      <w:lvlText w:val="o"/>
      <w:lvlJc w:val="left"/>
      <w:pPr>
        <w:ind w:left="3060"/>
      </w:pPr>
      <w:rPr>
        <w:rFonts w:ascii="Times New Roman" w:eastAsia="Times New Roman" w:hAnsi="Times New Roman"/>
        <w:b w:val="0"/>
        <w:i w:val="0"/>
        <w:strike w:val="0"/>
        <w:dstrike w:val="0"/>
        <w:color w:val="000000"/>
        <w:sz w:val="24"/>
        <w:u w:val="none" w:color="000000"/>
        <w:vertAlign w:val="baseline"/>
      </w:rPr>
    </w:lvl>
    <w:lvl w:ilvl="5" w:tplc="A9BAEA32">
      <w:start w:val="1"/>
      <w:numFmt w:val="bullet"/>
      <w:lvlText w:val="▪"/>
      <w:lvlJc w:val="left"/>
      <w:pPr>
        <w:ind w:left="3780"/>
      </w:pPr>
      <w:rPr>
        <w:rFonts w:ascii="Times New Roman" w:eastAsia="Times New Roman" w:hAnsi="Times New Roman"/>
        <w:b w:val="0"/>
        <w:i w:val="0"/>
        <w:strike w:val="0"/>
        <w:dstrike w:val="0"/>
        <w:color w:val="000000"/>
        <w:sz w:val="24"/>
        <w:u w:val="none" w:color="000000"/>
        <w:vertAlign w:val="baseline"/>
      </w:rPr>
    </w:lvl>
    <w:lvl w:ilvl="6" w:tplc="3118CD0A">
      <w:start w:val="1"/>
      <w:numFmt w:val="bullet"/>
      <w:lvlText w:val="•"/>
      <w:lvlJc w:val="left"/>
      <w:pPr>
        <w:ind w:left="4500"/>
      </w:pPr>
      <w:rPr>
        <w:rFonts w:ascii="Times New Roman" w:eastAsia="Times New Roman" w:hAnsi="Times New Roman"/>
        <w:b w:val="0"/>
        <w:i w:val="0"/>
        <w:strike w:val="0"/>
        <w:dstrike w:val="0"/>
        <w:color w:val="000000"/>
        <w:sz w:val="24"/>
        <w:u w:val="none" w:color="000000"/>
        <w:vertAlign w:val="baseline"/>
      </w:rPr>
    </w:lvl>
    <w:lvl w:ilvl="7" w:tplc="745A38B4">
      <w:start w:val="1"/>
      <w:numFmt w:val="bullet"/>
      <w:lvlText w:val="o"/>
      <w:lvlJc w:val="left"/>
      <w:pPr>
        <w:ind w:left="5220"/>
      </w:pPr>
      <w:rPr>
        <w:rFonts w:ascii="Times New Roman" w:eastAsia="Times New Roman" w:hAnsi="Times New Roman"/>
        <w:b w:val="0"/>
        <w:i w:val="0"/>
        <w:strike w:val="0"/>
        <w:dstrike w:val="0"/>
        <w:color w:val="000000"/>
        <w:sz w:val="24"/>
        <w:u w:val="none" w:color="000000"/>
        <w:vertAlign w:val="baseline"/>
      </w:rPr>
    </w:lvl>
    <w:lvl w:ilvl="8" w:tplc="BC8249CE">
      <w:start w:val="1"/>
      <w:numFmt w:val="bullet"/>
      <w:lvlText w:val="▪"/>
      <w:lvlJc w:val="left"/>
      <w:pPr>
        <w:ind w:left="5940"/>
      </w:pPr>
      <w:rPr>
        <w:rFonts w:ascii="Times New Roman" w:eastAsia="Times New Roman" w:hAnsi="Times New Roman"/>
        <w:b w:val="0"/>
        <w:i w:val="0"/>
        <w:strike w:val="0"/>
        <w:dstrike w:val="0"/>
        <w:color w:val="000000"/>
        <w:sz w:val="24"/>
        <w:u w:val="none" w:color="000000"/>
        <w:vertAlign w:val="baseline"/>
      </w:rPr>
    </w:lvl>
  </w:abstractNum>
  <w:abstractNum w:abstractNumId="12" w15:restartNumberingAfterBreak="0">
    <w:nsid w:val="550B5D24"/>
    <w:multiLevelType w:val="hybridMultilevel"/>
    <w:tmpl w:val="D52EDCA0"/>
    <w:lvl w:ilvl="0" w:tplc="C5C0EA72">
      <w:start w:val="8"/>
      <w:numFmt w:val="decimal"/>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3" w15:restartNumberingAfterBreak="0">
    <w:nsid w:val="5D5E2481"/>
    <w:multiLevelType w:val="hybridMultilevel"/>
    <w:tmpl w:val="36327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E01195"/>
    <w:multiLevelType w:val="hybridMultilevel"/>
    <w:tmpl w:val="5AA288E8"/>
    <w:lvl w:ilvl="0" w:tplc="0409000F">
      <w:start w:val="1"/>
      <w:numFmt w:val="decimal"/>
      <w:lvlText w:val="%1."/>
      <w:lvlJc w:val="left"/>
      <w:pPr>
        <w:ind w:left="1416" w:hanging="360"/>
      </w:pPr>
    </w:lvl>
    <w:lvl w:ilvl="1" w:tplc="04090019" w:tentative="1">
      <w:start w:val="1"/>
      <w:numFmt w:val="lowerLetter"/>
      <w:lvlText w:val="%2."/>
      <w:lvlJc w:val="left"/>
      <w:pPr>
        <w:ind w:left="2136" w:hanging="360"/>
      </w:pPr>
    </w:lvl>
    <w:lvl w:ilvl="2" w:tplc="0409001B" w:tentative="1">
      <w:start w:val="1"/>
      <w:numFmt w:val="lowerRoman"/>
      <w:lvlText w:val="%3."/>
      <w:lvlJc w:val="right"/>
      <w:pPr>
        <w:ind w:left="2856" w:hanging="180"/>
      </w:pPr>
    </w:lvl>
    <w:lvl w:ilvl="3" w:tplc="0409000F" w:tentative="1">
      <w:start w:val="1"/>
      <w:numFmt w:val="decimal"/>
      <w:lvlText w:val="%4."/>
      <w:lvlJc w:val="left"/>
      <w:pPr>
        <w:ind w:left="3576" w:hanging="360"/>
      </w:pPr>
    </w:lvl>
    <w:lvl w:ilvl="4" w:tplc="04090019" w:tentative="1">
      <w:start w:val="1"/>
      <w:numFmt w:val="lowerLetter"/>
      <w:lvlText w:val="%5."/>
      <w:lvlJc w:val="left"/>
      <w:pPr>
        <w:ind w:left="4296" w:hanging="360"/>
      </w:pPr>
    </w:lvl>
    <w:lvl w:ilvl="5" w:tplc="0409001B" w:tentative="1">
      <w:start w:val="1"/>
      <w:numFmt w:val="lowerRoman"/>
      <w:lvlText w:val="%6."/>
      <w:lvlJc w:val="right"/>
      <w:pPr>
        <w:ind w:left="5016" w:hanging="180"/>
      </w:pPr>
    </w:lvl>
    <w:lvl w:ilvl="6" w:tplc="0409000F" w:tentative="1">
      <w:start w:val="1"/>
      <w:numFmt w:val="decimal"/>
      <w:lvlText w:val="%7."/>
      <w:lvlJc w:val="left"/>
      <w:pPr>
        <w:ind w:left="5736" w:hanging="360"/>
      </w:pPr>
    </w:lvl>
    <w:lvl w:ilvl="7" w:tplc="04090019" w:tentative="1">
      <w:start w:val="1"/>
      <w:numFmt w:val="lowerLetter"/>
      <w:lvlText w:val="%8."/>
      <w:lvlJc w:val="left"/>
      <w:pPr>
        <w:ind w:left="6456" w:hanging="360"/>
      </w:pPr>
    </w:lvl>
    <w:lvl w:ilvl="8" w:tplc="0409001B" w:tentative="1">
      <w:start w:val="1"/>
      <w:numFmt w:val="lowerRoman"/>
      <w:lvlText w:val="%9."/>
      <w:lvlJc w:val="right"/>
      <w:pPr>
        <w:ind w:left="7176" w:hanging="180"/>
      </w:pPr>
    </w:lvl>
  </w:abstractNum>
  <w:abstractNum w:abstractNumId="15" w15:restartNumberingAfterBreak="0">
    <w:nsid w:val="79657A52"/>
    <w:multiLevelType w:val="hybridMultilevel"/>
    <w:tmpl w:val="C254C5FC"/>
    <w:lvl w:ilvl="0" w:tplc="9530B8AE">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11"/>
  </w:num>
  <w:num w:numId="5">
    <w:abstractNumId w:val="3"/>
  </w:num>
  <w:num w:numId="6">
    <w:abstractNumId w:val="6"/>
  </w:num>
  <w:num w:numId="7">
    <w:abstractNumId w:val="5"/>
  </w:num>
  <w:num w:numId="8">
    <w:abstractNumId w:val="12"/>
  </w:num>
  <w:num w:numId="9">
    <w:abstractNumId w:val="7"/>
  </w:num>
  <w:num w:numId="10">
    <w:abstractNumId w:val="10"/>
  </w:num>
  <w:num w:numId="11">
    <w:abstractNumId w:val="14"/>
  </w:num>
  <w:num w:numId="12">
    <w:abstractNumId w:val="15"/>
  </w:num>
  <w:num w:numId="13">
    <w:abstractNumId w:val="4"/>
  </w:num>
  <w:num w:numId="14">
    <w:abstractNumId w:val="13"/>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compatSetting w:name="compatibilityMode" w:uri="http://schemas.microsoft.com/office/word" w:val="12"/>
  </w:compat>
  <w:rsids>
    <w:rsidRoot w:val="00910E0C"/>
    <w:rsid w:val="0004323B"/>
    <w:rsid w:val="00062216"/>
    <w:rsid w:val="00064895"/>
    <w:rsid w:val="00081D01"/>
    <w:rsid w:val="00096F7C"/>
    <w:rsid w:val="000972FF"/>
    <w:rsid w:val="00097866"/>
    <w:rsid w:val="000C2990"/>
    <w:rsid w:val="000D56C5"/>
    <w:rsid w:val="000F4A73"/>
    <w:rsid w:val="00117F57"/>
    <w:rsid w:val="00145406"/>
    <w:rsid w:val="001B5A21"/>
    <w:rsid w:val="002011D6"/>
    <w:rsid w:val="00210448"/>
    <w:rsid w:val="00217DE6"/>
    <w:rsid w:val="0024274C"/>
    <w:rsid w:val="002536EE"/>
    <w:rsid w:val="00280B14"/>
    <w:rsid w:val="00290E72"/>
    <w:rsid w:val="002A7198"/>
    <w:rsid w:val="002B48A5"/>
    <w:rsid w:val="002E46D1"/>
    <w:rsid w:val="002F31EA"/>
    <w:rsid w:val="00345A68"/>
    <w:rsid w:val="0039632E"/>
    <w:rsid w:val="003C11B5"/>
    <w:rsid w:val="003F7B4E"/>
    <w:rsid w:val="004420FA"/>
    <w:rsid w:val="00483A73"/>
    <w:rsid w:val="004C03EB"/>
    <w:rsid w:val="004D55E1"/>
    <w:rsid w:val="004D7190"/>
    <w:rsid w:val="004F7D8C"/>
    <w:rsid w:val="00501F01"/>
    <w:rsid w:val="005175E1"/>
    <w:rsid w:val="005740C5"/>
    <w:rsid w:val="00591D38"/>
    <w:rsid w:val="005E1A24"/>
    <w:rsid w:val="00610FBE"/>
    <w:rsid w:val="006464BE"/>
    <w:rsid w:val="00656F16"/>
    <w:rsid w:val="0067585E"/>
    <w:rsid w:val="0069539A"/>
    <w:rsid w:val="006C0B11"/>
    <w:rsid w:val="006C71C2"/>
    <w:rsid w:val="006D35C2"/>
    <w:rsid w:val="0074733D"/>
    <w:rsid w:val="00776365"/>
    <w:rsid w:val="00786C1D"/>
    <w:rsid w:val="007915F5"/>
    <w:rsid w:val="007D312B"/>
    <w:rsid w:val="007E7211"/>
    <w:rsid w:val="00804BFA"/>
    <w:rsid w:val="008178DF"/>
    <w:rsid w:val="008318D7"/>
    <w:rsid w:val="00875AF0"/>
    <w:rsid w:val="00887130"/>
    <w:rsid w:val="008A2338"/>
    <w:rsid w:val="008A3917"/>
    <w:rsid w:val="00900A11"/>
    <w:rsid w:val="009058C4"/>
    <w:rsid w:val="00910E0C"/>
    <w:rsid w:val="0091311B"/>
    <w:rsid w:val="009471A6"/>
    <w:rsid w:val="00950C86"/>
    <w:rsid w:val="009A4A3D"/>
    <w:rsid w:val="009B096C"/>
    <w:rsid w:val="009F241F"/>
    <w:rsid w:val="00A4678C"/>
    <w:rsid w:val="00A70E67"/>
    <w:rsid w:val="00AC20FE"/>
    <w:rsid w:val="00AC7062"/>
    <w:rsid w:val="00AD484F"/>
    <w:rsid w:val="00AE4636"/>
    <w:rsid w:val="00AE497B"/>
    <w:rsid w:val="00AF5214"/>
    <w:rsid w:val="00B64F3C"/>
    <w:rsid w:val="00B77CB8"/>
    <w:rsid w:val="00BA5188"/>
    <w:rsid w:val="00BB5DA7"/>
    <w:rsid w:val="00BC190F"/>
    <w:rsid w:val="00BE6195"/>
    <w:rsid w:val="00BF01F2"/>
    <w:rsid w:val="00C064B6"/>
    <w:rsid w:val="00C23380"/>
    <w:rsid w:val="00C272D9"/>
    <w:rsid w:val="00C5065F"/>
    <w:rsid w:val="00C53D44"/>
    <w:rsid w:val="00C6712C"/>
    <w:rsid w:val="00C74D48"/>
    <w:rsid w:val="00CA0163"/>
    <w:rsid w:val="00CB3CB4"/>
    <w:rsid w:val="00CC1240"/>
    <w:rsid w:val="00D443CA"/>
    <w:rsid w:val="00D853BE"/>
    <w:rsid w:val="00D937FE"/>
    <w:rsid w:val="00D97C9B"/>
    <w:rsid w:val="00E15D47"/>
    <w:rsid w:val="00E36AA6"/>
    <w:rsid w:val="00E80DB6"/>
    <w:rsid w:val="00F23F0A"/>
    <w:rsid w:val="00F52CAA"/>
    <w:rsid w:val="00F757A6"/>
    <w:rsid w:val="00F80FB6"/>
    <w:rsid w:val="00FA35A1"/>
    <w:rsid w:val="00FA4903"/>
    <w:rsid w:val="00FE67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EFFEE6"/>
  <w15:docId w15:val="{8DD2F315-E963-4C10-A165-7170FBFC2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11D6"/>
    <w:pPr>
      <w:widowControl w:val="0"/>
      <w:suppressAutoHyphens/>
    </w:pPr>
    <w:rPr>
      <w:rFonts w:ascii="Arial" w:eastAsia="Lucida Sans Unicode" w:hAnsi="Arial"/>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2011D6"/>
    <w:rPr>
      <w:rFonts w:ascii="Times New Roman" w:hAnsi="Times New Roman" w:cs="Times New Roman"/>
    </w:rPr>
  </w:style>
  <w:style w:type="character" w:customStyle="1" w:styleId="WW8Num2z0">
    <w:name w:val="WW8Num2z0"/>
    <w:rsid w:val="002011D6"/>
    <w:rPr>
      <w:rFonts w:ascii="Times New Roman" w:hAnsi="Times New Roman" w:cs="Times New Roman"/>
    </w:rPr>
  </w:style>
  <w:style w:type="character" w:customStyle="1" w:styleId="Absatz-Standardschriftart">
    <w:name w:val="Absatz-Standardschriftart"/>
    <w:rsid w:val="002011D6"/>
  </w:style>
  <w:style w:type="character" w:customStyle="1" w:styleId="WW-Absatz-Standardschriftart">
    <w:name w:val="WW-Absatz-Standardschriftart"/>
    <w:rsid w:val="002011D6"/>
  </w:style>
  <w:style w:type="character" w:customStyle="1" w:styleId="WW-Absatz-Standardschriftart1">
    <w:name w:val="WW-Absatz-Standardschriftart1"/>
    <w:rsid w:val="002011D6"/>
  </w:style>
  <w:style w:type="character" w:customStyle="1" w:styleId="WW-Absatz-Standardschriftart11">
    <w:name w:val="WW-Absatz-Standardschriftart11"/>
    <w:rsid w:val="002011D6"/>
  </w:style>
  <w:style w:type="character" w:customStyle="1" w:styleId="WW8Num3z0">
    <w:name w:val="WW8Num3z0"/>
    <w:rsid w:val="002011D6"/>
    <w:rPr>
      <w:rFonts w:ascii="Times New Roman" w:hAnsi="Times New Roman" w:cs="Times New Roman"/>
    </w:rPr>
  </w:style>
  <w:style w:type="character" w:customStyle="1" w:styleId="WW-Absatz-Standardschriftart111">
    <w:name w:val="WW-Absatz-Standardschriftart111"/>
    <w:rsid w:val="002011D6"/>
  </w:style>
  <w:style w:type="character" w:customStyle="1" w:styleId="WW-Absatz-Standardschriftart1111">
    <w:name w:val="WW-Absatz-Standardschriftart1111"/>
    <w:rsid w:val="002011D6"/>
  </w:style>
  <w:style w:type="character" w:customStyle="1" w:styleId="WW-Absatz-Standardschriftart11111">
    <w:name w:val="WW-Absatz-Standardschriftart11111"/>
    <w:rsid w:val="002011D6"/>
  </w:style>
  <w:style w:type="character" w:customStyle="1" w:styleId="WW-Absatz-Standardschriftart111111">
    <w:name w:val="WW-Absatz-Standardschriftart111111"/>
    <w:rsid w:val="002011D6"/>
  </w:style>
  <w:style w:type="character" w:customStyle="1" w:styleId="WW-Absatz-Standardschriftart1111111">
    <w:name w:val="WW-Absatz-Standardschriftart1111111"/>
    <w:rsid w:val="002011D6"/>
  </w:style>
  <w:style w:type="character" w:customStyle="1" w:styleId="WW-Absatz-Standardschriftart11111111">
    <w:name w:val="WW-Absatz-Standardschriftart11111111"/>
    <w:rsid w:val="002011D6"/>
  </w:style>
  <w:style w:type="character" w:customStyle="1" w:styleId="WW-Absatz-Standardschriftart111111111">
    <w:name w:val="WW-Absatz-Standardschriftart111111111"/>
    <w:rsid w:val="002011D6"/>
  </w:style>
  <w:style w:type="character" w:customStyle="1" w:styleId="DefaultParagraphFont1">
    <w:name w:val="Default Paragraph Font1"/>
    <w:rsid w:val="002011D6"/>
  </w:style>
  <w:style w:type="character" w:customStyle="1" w:styleId="WW-Absatz-Standardschriftart1111111111">
    <w:name w:val="WW-Absatz-Standardschriftart1111111111"/>
    <w:rsid w:val="002011D6"/>
  </w:style>
  <w:style w:type="character" w:customStyle="1" w:styleId="WW-Absatz-Standardschriftart11111111111">
    <w:name w:val="WW-Absatz-Standardschriftart11111111111"/>
    <w:rsid w:val="002011D6"/>
  </w:style>
  <w:style w:type="character" w:customStyle="1" w:styleId="WW-Absatz-Standardschriftart111111111111">
    <w:name w:val="WW-Absatz-Standardschriftart111111111111"/>
    <w:rsid w:val="002011D6"/>
  </w:style>
  <w:style w:type="character" w:customStyle="1" w:styleId="WW-DefaultParagraphFont">
    <w:name w:val="WW-Default Paragraph Font"/>
    <w:rsid w:val="002011D6"/>
  </w:style>
  <w:style w:type="character" w:customStyle="1" w:styleId="FontStyle11">
    <w:name w:val="Font Style11"/>
    <w:basedOn w:val="WW-DefaultParagraphFont"/>
    <w:rsid w:val="002011D6"/>
    <w:rPr>
      <w:rFonts w:ascii="Times New Roman" w:hAnsi="Times New Roman" w:cs="Times New Roman"/>
      <w:sz w:val="22"/>
      <w:szCs w:val="22"/>
    </w:rPr>
  </w:style>
  <w:style w:type="character" w:customStyle="1" w:styleId="WW8Num4z0">
    <w:name w:val="WW8Num4z0"/>
    <w:rsid w:val="002011D6"/>
    <w:rPr>
      <w:rFonts w:ascii="Times New Roman" w:hAnsi="Times New Roman" w:cs="Times New Roman"/>
    </w:rPr>
  </w:style>
  <w:style w:type="paragraph" w:customStyle="1" w:styleId="Heading">
    <w:name w:val="Heading"/>
    <w:basedOn w:val="Normal"/>
    <w:next w:val="BodyText"/>
    <w:rsid w:val="002011D6"/>
    <w:pPr>
      <w:keepNext/>
      <w:spacing w:before="240" w:after="120"/>
    </w:pPr>
    <w:rPr>
      <w:rFonts w:cs="Tahoma"/>
      <w:sz w:val="28"/>
      <w:szCs w:val="28"/>
    </w:rPr>
  </w:style>
  <w:style w:type="paragraph" w:styleId="BodyText">
    <w:name w:val="Body Text"/>
    <w:basedOn w:val="Normal"/>
    <w:rsid w:val="002011D6"/>
    <w:pPr>
      <w:spacing w:after="120"/>
    </w:pPr>
  </w:style>
  <w:style w:type="paragraph" w:styleId="List">
    <w:name w:val="List"/>
    <w:basedOn w:val="BodyText"/>
    <w:rsid w:val="002011D6"/>
    <w:rPr>
      <w:rFonts w:cs="Tahoma"/>
    </w:rPr>
  </w:style>
  <w:style w:type="paragraph" w:styleId="Caption">
    <w:name w:val="caption"/>
    <w:basedOn w:val="Normal"/>
    <w:qFormat/>
    <w:rsid w:val="002011D6"/>
    <w:pPr>
      <w:suppressLineNumbers/>
      <w:spacing w:before="120" w:after="120"/>
    </w:pPr>
    <w:rPr>
      <w:rFonts w:cs="Tahoma"/>
      <w:i/>
      <w:iCs/>
    </w:rPr>
  </w:style>
  <w:style w:type="paragraph" w:customStyle="1" w:styleId="Index">
    <w:name w:val="Index"/>
    <w:basedOn w:val="Normal"/>
    <w:rsid w:val="002011D6"/>
    <w:pPr>
      <w:suppressLineNumbers/>
    </w:pPr>
    <w:rPr>
      <w:rFonts w:cs="Tahoma"/>
    </w:rPr>
  </w:style>
  <w:style w:type="character" w:customStyle="1" w:styleId="black12">
    <w:name w:val="black12"/>
    <w:basedOn w:val="DefaultParagraphFont"/>
    <w:rsid w:val="00280B14"/>
  </w:style>
  <w:style w:type="paragraph" w:styleId="ListParagraph">
    <w:name w:val="List Paragraph"/>
    <w:basedOn w:val="Normal"/>
    <w:qFormat/>
    <w:rsid w:val="007E7211"/>
    <w:pPr>
      <w:widowControl/>
      <w:suppressAutoHyphens w:val="0"/>
      <w:spacing w:after="160" w:line="259" w:lineRule="auto"/>
      <w:ind w:left="720"/>
    </w:pPr>
    <w:rPr>
      <w:rFonts w:ascii="Calibri" w:eastAsia="Times New Roman" w:hAnsi="Calibri" w:cs="Calibri"/>
      <w:kern w:val="0"/>
      <w:sz w:val="22"/>
      <w:szCs w:val="22"/>
    </w:rPr>
  </w:style>
  <w:style w:type="paragraph" w:customStyle="1" w:styleId="Style2">
    <w:name w:val="Style2"/>
    <w:basedOn w:val="Normal"/>
    <w:rsid w:val="00BC190F"/>
    <w:pPr>
      <w:suppressAutoHyphens w:val="0"/>
      <w:autoSpaceDE w:val="0"/>
      <w:autoSpaceDN w:val="0"/>
      <w:adjustRightInd w:val="0"/>
      <w:spacing w:line="552" w:lineRule="exact"/>
      <w:ind w:firstLine="2635"/>
    </w:pPr>
    <w:rPr>
      <w:rFonts w:ascii="Times New Roman" w:eastAsia="Times New Roman" w:hAnsi="Times New Roman"/>
      <w:kern w:val="0"/>
    </w:rPr>
  </w:style>
  <w:style w:type="paragraph" w:customStyle="1" w:styleId="Style1">
    <w:name w:val="Style1"/>
    <w:basedOn w:val="Normal"/>
    <w:rsid w:val="007915F5"/>
    <w:pPr>
      <w:suppressAutoHyphens w:val="0"/>
      <w:autoSpaceDE w:val="0"/>
      <w:autoSpaceDN w:val="0"/>
      <w:adjustRightInd w:val="0"/>
      <w:spacing w:line="275" w:lineRule="exact"/>
      <w:ind w:firstLine="710"/>
      <w:jc w:val="both"/>
    </w:pPr>
    <w:rPr>
      <w:rFonts w:ascii="Times New Roman" w:eastAsia="Times New Roman" w:hAnsi="Times New Roman"/>
      <w:kern w:val="0"/>
    </w:rPr>
  </w:style>
  <w:style w:type="paragraph" w:customStyle="1" w:styleId="Style3">
    <w:name w:val="Style3"/>
    <w:basedOn w:val="Normal"/>
    <w:rsid w:val="007915F5"/>
    <w:pPr>
      <w:suppressAutoHyphens w:val="0"/>
      <w:autoSpaceDE w:val="0"/>
      <w:autoSpaceDN w:val="0"/>
      <w:adjustRightInd w:val="0"/>
    </w:pPr>
    <w:rPr>
      <w:rFonts w:ascii="Times New Roman" w:eastAsia="Times New Roman" w:hAnsi="Times New Roman"/>
      <w:kern w:val="0"/>
    </w:rPr>
  </w:style>
  <w:style w:type="paragraph" w:customStyle="1" w:styleId="Style5">
    <w:name w:val="Style5"/>
    <w:basedOn w:val="Normal"/>
    <w:rsid w:val="007915F5"/>
    <w:pPr>
      <w:suppressAutoHyphens w:val="0"/>
      <w:autoSpaceDE w:val="0"/>
      <w:autoSpaceDN w:val="0"/>
      <w:adjustRightInd w:val="0"/>
      <w:spacing w:line="278" w:lineRule="exact"/>
      <w:ind w:hanging="346"/>
      <w:jc w:val="both"/>
    </w:pPr>
    <w:rPr>
      <w:rFonts w:ascii="Times New Roman" w:eastAsia="Times New Roman" w:hAnsi="Times New Roman"/>
      <w:kern w:val="0"/>
    </w:rPr>
  </w:style>
  <w:style w:type="paragraph" w:styleId="BodyTextIndent">
    <w:name w:val="Body Text Indent"/>
    <w:basedOn w:val="Normal"/>
    <w:rsid w:val="001B5A21"/>
    <w:pPr>
      <w:spacing w:after="120"/>
      <w:ind w:left="360"/>
    </w:pPr>
  </w:style>
  <w:style w:type="paragraph" w:styleId="BodyTextIndent2">
    <w:name w:val="Body Text Indent 2"/>
    <w:basedOn w:val="Normal"/>
    <w:rsid w:val="001B5A21"/>
    <w:pPr>
      <w:spacing w:after="120" w:line="480" w:lineRule="auto"/>
      <w:ind w:left="360"/>
    </w:pPr>
  </w:style>
  <w:style w:type="paragraph" w:customStyle="1" w:styleId="Style4">
    <w:name w:val="Style4"/>
    <w:basedOn w:val="Normal"/>
    <w:rsid w:val="001B5A21"/>
    <w:pPr>
      <w:suppressAutoHyphens w:val="0"/>
      <w:autoSpaceDE w:val="0"/>
      <w:autoSpaceDN w:val="0"/>
      <w:adjustRightInd w:val="0"/>
    </w:pPr>
    <w:rPr>
      <w:rFonts w:ascii="Times New Roman" w:eastAsia="Times New Roman" w:hAnsi="Times New Roman"/>
      <w:kern w:val="0"/>
    </w:rPr>
  </w:style>
  <w:style w:type="character" w:styleId="Hyperlink">
    <w:name w:val="Hyperlink"/>
    <w:basedOn w:val="DefaultParagraphFont"/>
    <w:rsid w:val="00900A11"/>
    <w:rPr>
      <w:color w:val="0000FF"/>
      <w:u w:val="single"/>
    </w:rPr>
  </w:style>
  <w:style w:type="paragraph" w:styleId="NoSpacing">
    <w:name w:val="No Spacing"/>
    <w:uiPriority w:val="1"/>
    <w:qFormat/>
    <w:rsid w:val="0067585E"/>
    <w:pPr>
      <w:widowControl w:val="0"/>
      <w:autoSpaceDE w:val="0"/>
      <w:autoSpaceDN w:val="0"/>
      <w:adjustRightInd w:val="0"/>
    </w:pPr>
    <w:rPr>
      <w:sz w:val="24"/>
      <w:szCs w:val="24"/>
    </w:rPr>
  </w:style>
  <w:style w:type="paragraph" w:customStyle="1" w:styleId="Style6">
    <w:name w:val="Style6"/>
    <w:basedOn w:val="Normal"/>
    <w:rsid w:val="00656F16"/>
    <w:pPr>
      <w:suppressAutoHyphens w:val="0"/>
      <w:autoSpaceDE w:val="0"/>
      <w:autoSpaceDN w:val="0"/>
      <w:adjustRightInd w:val="0"/>
    </w:pPr>
    <w:rPr>
      <w:rFonts w:ascii="Times New Roman" w:eastAsia="Times New Roman" w:hAnsi="Times New Roman"/>
      <w:kern w:val="0"/>
    </w:rPr>
  </w:style>
  <w:style w:type="paragraph" w:styleId="BalloonText">
    <w:name w:val="Balloon Text"/>
    <w:basedOn w:val="Normal"/>
    <w:link w:val="BalloonTextChar"/>
    <w:uiPriority w:val="99"/>
    <w:semiHidden/>
    <w:unhideWhenUsed/>
    <w:rsid w:val="00F80F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FB6"/>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aracin.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0BD4A-9339-45E6-AD17-F69A7563D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1535</Words>
  <Characters>8752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Poljoprivrede</Company>
  <LinksUpToDate>false</LinksUpToDate>
  <CharactersWithSpaces>10267</CharactersWithSpaces>
  <SharedDoc>false</SharedDoc>
  <HLinks>
    <vt:vector size="6" baseType="variant">
      <vt:variant>
        <vt:i4>7929956</vt:i4>
      </vt:variant>
      <vt:variant>
        <vt:i4>0</vt:i4>
      </vt:variant>
      <vt:variant>
        <vt:i4>0</vt:i4>
      </vt:variant>
      <vt:variant>
        <vt:i4>5</vt:i4>
      </vt:variant>
      <vt:variant>
        <vt:lpwstr>http://www.paracin.rs/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Rankovic</dc:creator>
  <cp:lastModifiedBy>Ruzica Brkic</cp:lastModifiedBy>
  <cp:revision>14</cp:revision>
  <cp:lastPrinted>2023-09-20T11:21:00Z</cp:lastPrinted>
  <dcterms:created xsi:type="dcterms:W3CDTF">2008-11-19T00:05:00Z</dcterms:created>
  <dcterms:modified xsi:type="dcterms:W3CDTF">2023-09-20T11:26:00Z</dcterms:modified>
</cp:coreProperties>
</file>

<file path=docProps/custom.xml><?xml version="1.0" encoding="utf-8"?>
<Properties xmlns="http://schemas.openxmlformats.org/officeDocument/2006/custom-properties" xmlns:vt="http://schemas.openxmlformats.org/officeDocument/2006/docPropsVTypes"/>
</file>